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B31DBE" w14:textId="77777777" w:rsidR="00CD56AA" w:rsidRDefault="00CC5807">
      <w:pPr>
        <w:pStyle w:val="FicheTitre"/>
        <w:rPr>
          <w:rFonts w:cs="Arial Narrow"/>
          <w:b w:val="0"/>
          <w:bCs/>
          <w:spacing w:val="50"/>
          <w:szCs w:val="17"/>
        </w:rPr>
        <w:sectPr w:rsidR="00CD56A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1908A7FC" wp14:editId="7C21361A">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5EA2ED" w14:textId="77777777" w:rsidR="00CD56AA" w:rsidRDefault="00CC580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CD56AA" w:rsidRDefault="00CC580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21256F32" wp14:editId="34278C6F">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CD56AA" w14:paraId="7884125C" w14:textId="77777777">
        <w:tc>
          <w:tcPr>
            <w:tcW w:w="9039" w:type="dxa"/>
            <w:shd w:val="clear" w:color="auto" w:fill="465F9D"/>
          </w:tcPr>
          <w:p w14:paraId="0F88D8DE" w14:textId="77777777" w:rsidR="00CD56AA" w:rsidRDefault="00CC5807">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FF48422" w14:textId="77777777" w:rsidR="00CD56AA" w:rsidRDefault="00CC5807">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327DCAC5" w14:textId="77777777" w:rsidR="00CD56AA" w:rsidRDefault="00CC5807">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1ED8A6CF" w14:textId="77777777" w:rsidR="00CD56AA" w:rsidRDefault="00CC5807">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DC15857" w14:textId="77777777" w:rsidR="00CD56AA" w:rsidRDefault="00CD56AA">
      <w:pPr>
        <w:jc w:val="both"/>
        <w:rPr>
          <w:rFonts w:ascii="Arial" w:hAnsi="Arial" w:cs="Arial"/>
        </w:rPr>
      </w:pPr>
    </w:p>
    <w:p w14:paraId="7D670ACC" w14:textId="77777777" w:rsidR="00CD56AA" w:rsidRDefault="00CC5807">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7516246D" w14:textId="77777777" w:rsidR="00CD56AA" w:rsidRDefault="00CC5807">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6D804E39" w14:textId="77777777" w:rsidR="00CD56AA" w:rsidRDefault="00CD56AA">
      <w:pPr>
        <w:rPr>
          <w:rFonts w:ascii="Marianne" w:hAnsi="Marianne"/>
        </w:rPr>
      </w:pPr>
    </w:p>
    <w:p w14:paraId="6E45DECF" w14:textId="77777777" w:rsidR="00CD56AA" w:rsidRDefault="00CC5807">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0981A004" w14:textId="77777777" w:rsidR="00CD56AA" w:rsidRDefault="00CD56AA">
      <w:pPr>
        <w:rPr>
          <w:rFonts w:ascii="Marianne" w:hAnsi="Marianne"/>
        </w:rPr>
      </w:pPr>
    </w:p>
    <w:p w14:paraId="4CE473D2" w14:textId="77777777" w:rsidR="00CD56AA" w:rsidRDefault="00CC5807">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733C2C3B" w14:textId="77777777" w:rsidR="00CD56AA" w:rsidRDefault="00CD56AA">
      <w:pPr>
        <w:jc w:val="both"/>
        <w:rPr>
          <w:rFonts w:ascii="Marianne" w:hAnsi="Marianne" w:cs="Arial"/>
          <w:i/>
          <w:iCs/>
        </w:rPr>
      </w:pPr>
    </w:p>
    <w:p w14:paraId="6679D7AE" w14:textId="77777777" w:rsidR="00CD56AA" w:rsidRDefault="00CC5807">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5"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B541EFA" w14:textId="77777777" w:rsidR="00CD56AA" w:rsidRDefault="00CD56AA">
      <w:pPr>
        <w:jc w:val="both"/>
        <w:rPr>
          <w:rFonts w:ascii="Marianne" w:hAnsi="Marianne" w:cs="Arial"/>
          <w:i/>
          <w:sz w:val="18"/>
          <w:szCs w:val="18"/>
        </w:rPr>
      </w:pPr>
    </w:p>
    <w:p w14:paraId="153544D3" w14:textId="77777777" w:rsidR="00CD56AA" w:rsidRDefault="00CD56AA">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CD56AA" w14:paraId="450A69E7" w14:textId="77777777">
        <w:tc>
          <w:tcPr>
            <w:tcW w:w="9710" w:type="dxa"/>
            <w:shd w:val="clear" w:color="auto" w:fill="465F9D"/>
          </w:tcPr>
          <w:p w14:paraId="379E0AA0" w14:textId="77777777" w:rsidR="00CD56AA" w:rsidRDefault="00CC5807">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3B8D8B39" w14:textId="77777777" w:rsidR="00CD56AA" w:rsidRDefault="00CC5807">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4022EE69" w14:textId="77777777" w:rsidR="00CD56AA" w:rsidRDefault="00CD56AA">
      <w:pPr>
        <w:rPr>
          <w:rFonts w:ascii="Marianne" w:hAnsi="Marianne" w:cs="Arial"/>
          <w:b/>
          <w:bCs/>
        </w:rPr>
      </w:pPr>
    </w:p>
    <w:p w14:paraId="172110C8" w14:textId="77777777" w:rsidR="00CC5807" w:rsidRDefault="00CC5807" w:rsidP="00CC5807">
      <w:pPr>
        <w:rPr>
          <w:rFonts w:ascii="Arial" w:hAnsi="Arial" w:cs="Arial"/>
          <w:b/>
          <w:bCs/>
        </w:rPr>
      </w:pPr>
      <w:r>
        <w:rPr>
          <w:rFonts w:ascii="Arial" w:hAnsi="Arial" w:cs="Arial"/>
          <w:b/>
          <w:bCs/>
        </w:rPr>
        <w:t xml:space="preserve">Institut Polytechnique de Grenoble </w:t>
      </w:r>
    </w:p>
    <w:p w14:paraId="6A8D8BF1" w14:textId="77777777" w:rsidR="00CC5807" w:rsidRDefault="00CC5807" w:rsidP="00CC5807">
      <w:pPr>
        <w:rPr>
          <w:rFonts w:ascii="Arial" w:hAnsi="Arial" w:cs="Arial"/>
          <w:bCs/>
        </w:rPr>
      </w:pPr>
      <w:r>
        <w:rPr>
          <w:rFonts w:ascii="Arial" w:hAnsi="Arial" w:cs="Arial"/>
          <w:bCs/>
        </w:rPr>
        <w:t xml:space="preserve">DAFA - Service Achats </w:t>
      </w:r>
    </w:p>
    <w:p w14:paraId="533E7ABC" w14:textId="77777777" w:rsidR="00CC5807" w:rsidRDefault="00CC5807" w:rsidP="00CC5807">
      <w:pPr>
        <w:rPr>
          <w:rFonts w:ascii="Arial" w:hAnsi="Arial" w:cs="Arial"/>
          <w:bCs/>
        </w:rPr>
      </w:pPr>
      <w:r>
        <w:rPr>
          <w:rFonts w:ascii="Arial" w:hAnsi="Arial" w:cs="Arial"/>
          <w:bCs/>
        </w:rPr>
        <w:t>46 avenue Felix Viallet - 38031 GRENOBLE CEDEX 1</w:t>
      </w:r>
    </w:p>
    <w:p w14:paraId="1EF76480" w14:textId="77777777" w:rsidR="00CC5807" w:rsidRDefault="00CC5807" w:rsidP="00A73B58">
      <w:pPr>
        <w:spacing w:after="240"/>
        <w:rPr>
          <w:rFonts w:ascii="Arial" w:hAnsi="Arial" w:cs="Arial"/>
          <w:bCs/>
        </w:rPr>
      </w:pPr>
      <w:r>
        <w:rPr>
          <w:rFonts w:ascii="Arial" w:hAnsi="Arial" w:cs="Arial"/>
          <w:bCs/>
        </w:rPr>
        <w:t xml:space="preserve">Courriel : </w:t>
      </w:r>
      <w:hyperlink r:id="rId25" w:history="1">
        <w:r>
          <w:rPr>
            <w:rStyle w:val="Lienhypertexte"/>
            <w:rFonts w:ascii="Arial" w:hAnsi="Arial" w:cs="Arial"/>
            <w:bCs/>
          </w:rPr>
          <w:t>marches@grenoble-inp.fr</w:t>
        </w:r>
      </w:hyperlink>
      <w:r>
        <w:rPr>
          <w:rFonts w:ascii="Arial" w:hAnsi="Arial" w:cs="Arial"/>
          <w:bCs/>
        </w:rPr>
        <w:t xml:space="preserve"> </w:t>
      </w:r>
    </w:p>
    <w:p w14:paraId="4699D750" w14:textId="77777777" w:rsidR="00CD56AA" w:rsidRDefault="00CD56AA">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56AA" w14:paraId="10442829" w14:textId="77777777">
        <w:tc>
          <w:tcPr>
            <w:tcW w:w="9852" w:type="dxa"/>
            <w:shd w:val="clear" w:color="auto" w:fill="465F9D"/>
          </w:tcPr>
          <w:p w14:paraId="16E5FDBE" w14:textId="77777777" w:rsidR="00CD56AA" w:rsidRDefault="00CC5807">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21C560F9" w14:textId="77777777" w:rsidR="00CD56AA" w:rsidRDefault="00CC5807">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2C25ED27" w14:textId="77777777" w:rsidR="00CD56AA" w:rsidRPr="00C45B8B" w:rsidRDefault="00CD56AA">
      <w:pPr>
        <w:pStyle w:val="fcase1ertab"/>
        <w:tabs>
          <w:tab w:val="clear" w:pos="426"/>
          <w:tab w:val="left" w:pos="0"/>
        </w:tabs>
        <w:spacing w:before="120"/>
        <w:ind w:left="0" w:firstLine="0"/>
        <w:rPr>
          <w:rFonts w:ascii="Arial" w:hAnsi="Arial" w:cs="Arial"/>
          <w:i/>
          <w:sz w:val="16"/>
          <w:szCs w:val="16"/>
        </w:rPr>
      </w:pPr>
    </w:p>
    <w:p w14:paraId="182D26DD" w14:textId="77777777" w:rsidR="00C45B8B" w:rsidRPr="00C45B8B" w:rsidRDefault="00C45B8B" w:rsidP="00C45B8B">
      <w:pPr>
        <w:widowControl w:val="0"/>
        <w:spacing w:line="322" w:lineRule="exact"/>
        <w:jc w:val="center"/>
        <w:rPr>
          <w:rFonts w:ascii="Arial" w:hAnsi="Arial" w:cs="Arial"/>
          <w:sz w:val="24"/>
          <w:szCs w:val="24"/>
        </w:rPr>
      </w:pPr>
      <w:r w:rsidRPr="00C45B8B">
        <w:rPr>
          <w:rFonts w:ascii="Arial" w:hAnsi="Arial" w:cs="Arial"/>
          <w:sz w:val="24"/>
          <w:szCs w:val="24"/>
        </w:rPr>
        <w:t>Achat et installation d'un système d’analyse couplé EBSD-EDS 3D</w:t>
      </w:r>
    </w:p>
    <w:p w14:paraId="76786752" w14:textId="72D727B0" w:rsidR="00EF77C9" w:rsidRPr="00C45B8B" w:rsidRDefault="00C45B8B" w:rsidP="00C45B8B">
      <w:pPr>
        <w:pStyle w:val="fcase1ertab"/>
        <w:tabs>
          <w:tab w:val="clear" w:pos="426"/>
          <w:tab w:val="left" w:pos="0"/>
        </w:tabs>
        <w:spacing w:before="120"/>
        <w:ind w:left="0" w:firstLine="0"/>
        <w:jc w:val="center"/>
        <w:rPr>
          <w:rFonts w:ascii="Arial" w:hAnsi="Arial" w:cs="Arial"/>
          <w:sz w:val="24"/>
          <w:szCs w:val="24"/>
        </w:rPr>
      </w:pPr>
      <w:proofErr w:type="gramStart"/>
      <w:r w:rsidRPr="00C45B8B">
        <w:rPr>
          <w:rFonts w:ascii="Arial" w:hAnsi="Arial" w:cs="Arial"/>
          <w:sz w:val="24"/>
          <w:szCs w:val="24"/>
        </w:rPr>
        <w:t>sur</w:t>
      </w:r>
      <w:proofErr w:type="gramEnd"/>
      <w:r w:rsidRPr="00C45B8B">
        <w:rPr>
          <w:rFonts w:ascii="Arial" w:hAnsi="Arial" w:cs="Arial"/>
          <w:sz w:val="24"/>
          <w:szCs w:val="24"/>
        </w:rPr>
        <w:t xml:space="preserve"> un MEB-FIB </w:t>
      </w:r>
      <w:proofErr w:type="spellStart"/>
      <w:r w:rsidRPr="00C45B8B">
        <w:rPr>
          <w:rFonts w:ascii="Arial" w:hAnsi="Arial" w:cs="Arial"/>
          <w:sz w:val="24"/>
          <w:szCs w:val="24"/>
        </w:rPr>
        <w:t>Helios</w:t>
      </w:r>
      <w:proofErr w:type="spellEnd"/>
      <w:r w:rsidRPr="00C45B8B">
        <w:rPr>
          <w:rFonts w:ascii="Arial" w:hAnsi="Arial" w:cs="Arial"/>
          <w:sz w:val="24"/>
          <w:szCs w:val="24"/>
        </w:rPr>
        <w:t xml:space="preserve"> 5 PFIB </w:t>
      </w:r>
      <w:proofErr w:type="spellStart"/>
      <w:r w:rsidRPr="00C45B8B">
        <w:rPr>
          <w:rFonts w:ascii="Arial" w:hAnsi="Arial" w:cs="Arial"/>
          <w:sz w:val="24"/>
          <w:szCs w:val="24"/>
        </w:rPr>
        <w:t>CXe</w:t>
      </w:r>
      <w:proofErr w:type="spellEnd"/>
    </w:p>
    <w:p w14:paraId="431A910F" w14:textId="77777777" w:rsidR="00C45B8B" w:rsidRDefault="00C45B8B" w:rsidP="00C45B8B">
      <w:pPr>
        <w:pStyle w:val="fcase1ertab"/>
        <w:tabs>
          <w:tab w:val="clear" w:pos="426"/>
          <w:tab w:val="left" w:pos="0"/>
        </w:tabs>
        <w:spacing w:before="120"/>
        <w:ind w:left="0" w:firstLine="0"/>
        <w:jc w:val="center"/>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56AA" w14:paraId="7467A2E8" w14:textId="77777777">
        <w:tc>
          <w:tcPr>
            <w:tcW w:w="9852" w:type="dxa"/>
            <w:shd w:val="clear" w:color="auto" w:fill="465F9D"/>
          </w:tcPr>
          <w:p w14:paraId="76A00834" w14:textId="77777777" w:rsidR="00CD56AA" w:rsidRDefault="00CC5807">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46E18D66" w14:textId="77777777" w:rsidR="00CD56AA" w:rsidRDefault="00CD56AA">
      <w:pPr>
        <w:pStyle w:val="Titre9"/>
        <w:numPr>
          <w:ilvl w:val="0"/>
          <w:numId w:val="0"/>
        </w:numPr>
        <w:rPr>
          <w:rFonts w:ascii="Marianne" w:hAnsi="Marianne"/>
          <w:i w:val="0"/>
          <w:sz w:val="20"/>
        </w:rPr>
      </w:pPr>
    </w:p>
    <w:p w14:paraId="55FA6A47" w14:textId="77777777" w:rsidR="00CD56AA" w:rsidRDefault="00CC5807">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02CC1909" w14:textId="77777777" w:rsidR="00CD56AA" w:rsidRDefault="00CD56AA">
      <w:pPr>
        <w:pStyle w:val="Titre9"/>
        <w:tabs>
          <w:tab w:val="num" w:pos="0"/>
        </w:tabs>
        <w:ind w:left="0"/>
        <w:jc w:val="both"/>
        <w:rPr>
          <w:rFonts w:ascii="Marianne" w:hAnsi="Marianne"/>
          <w:i w:val="0"/>
          <w:iCs w:val="0"/>
          <w:sz w:val="20"/>
          <w:szCs w:val="20"/>
        </w:rPr>
      </w:pPr>
    </w:p>
    <w:p w14:paraId="6AE92FAE" w14:textId="77777777" w:rsidR="00CD56AA" w:rsidRDefault="00CC5807">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0ED71602" w14:textId="77777777" w:rsidR="00CD56AA" w:rsidRDefault="00CD56AA">
      <w:pPr>
        <w:jc w:val="both"/>
        <w:rPr>
          <w:rFonts w:ascii="Marianne" w:hAnsi="Marianne" w:cs="Arial"/>
          <w:b/>
          <w:bCs/>
        </w:rPr>
      </w:pPr>
    </w:p>
    <w:p w14:paraId="6C741594" w14:textId="77777777" w:rsidR="00CD56AA" w:rsidRDefault="00CC5807">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3C6CBA37" w14:textId="77777777" w:rsidR="00CD56AA" w:rsidRDefault="00CD56AA">
      <w:pPr>
        <w:rPr>
          <w:rFonts w:ascii="Marianne" w:hAnsi="Marianne"/>
        </w:rPr>
      </w:pPr>
    </w:p>
    <w:p w14:paraId="323095BD" w14:textId="77777777" w:rsidR="00CD56AA" w:rsidRDefault="00CD56AA">
      <w:pPr>
        <w:rPr>
          <w:rFonts w:ascii="Marianne" w:hAnsi="Marianne"/>
        </w:rPr>
      </w:pPr>
    </w:p>
    <w:p w14:paraId="0CED51A0" w14:textId="77777777" w:rsidR="00CD56AA" w:rsidRDefault="00CC5807">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07611210" w14:textId="77777777" w:rsidR="00CD56AA" w:rsidRDefault="00CD56AA">
      <w:pPr>
        <w:rPr>
          <w:rFonts w:ascii="Marianne" w:hAnsi="Marianne"/>
        </w:rPr>
      </w:pPr>
    </w:p>
    <w:p w14:paraId="31FEA65D" w14:textId="77777777" w:rsidR="00CD56AA" w:rsidRDefault="00CD56AA">
      <w:pPr>
        <w:rPr>
          <w:rFonts w:ascii="Marianne" w:hAnsi="Marianne"/>
        </w:rPr>
      </w:pPr>
    </w:p>
    <w:p w14:paraId="1140FA41" w14:textId="77777777" w:rsidR="00CD56AA" w:rsidRDefault="00CC5807">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04CD597F" w14:textId="77777777" w:rsidR="00CD56AA" w:rsidRDefault="00CD56AA">
      <w:pPr>
        <w:rPr>
          <w:rFonts w:ascii="Marianne" w:hAnsi="Marianne"/>
        </w:rPr>
      </w:pPr>
    </w:p>
    <w:p w14:paraId="54EF145C" w14:textId="77777777" w:rsidR="00CD56AA" w:rsidRDefault="00CD56AA">
      <w:pPr>
        <w:rPr>
          <w:rFonts w:ascii="Marianne" w:hAnsi="Marianne"/>
        </w:rPr>
      </w:pPr>
    </w:p>
    <w:p w14:paraId="72ECE23D" w14:textId="77777777" w:rsidR="00CD56AA" w:rsidRDefault="00CC5807">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04B02FAE" w14:textId="77777777" w:rsidR="00CD56AA" w:rsidRDefault="00CD56AA">
      <w:pPr>
        <w:rPr>
          <w:rFonts w:ascii="Marianne" w:hAnsi="Marianne"/>
        </w:rPr>
      </w:pPr>
    </w:p>
    <w:p w14:paraId="7621E0E0" w14:textId="77777777" w:rsidR="00CD56AA" w:rsidRDefault="00CD56AA">
      <w:pPr>
        <w:rPr>
          <w:rFonts w:ascii="Marianne" w:hAnsi="Marianne"/>
        </w:rPr>
      </w:pPr>
    </w:p>
    <w:p w14:paraId="0CBCFA33" w14:textId="77777777" w:rsidR="00CD56AA" w:rsidRDefault="00CC5807">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48D71DB7" w14:textId="77777777" w:rsidR="00CD56AA" w:rsidRDefault="00CD56AA">
      <w:pPr>
        <w:rPr>
          <w:rFonts w:ascii="Marianne" w:hAnsi="Marianne"/>
        </w:rPr>
      </w:pPr>
    </w:p>
    <w:p w14:paraId="7F9BCF3E" w14:textId="77777777" w:rsidR="00CD56AA" w:rsidRDefault="00CD56AA">
      <w:pPr>
        <w:rPr>
          <w:rFonts w:ascii="Marianne" w:hAnsi="Marianne"/>
        </w:rPr>
      </w:pPr>
    </w:p>
    <w:p w14:paraId="176A6E98" w14:textId="77777777" w:rsidR="00CD56AA" w:rsidRDefault="00CC580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69217470" w14:textId="77777777" w:rsidR="00CD56AA" w:rsidRDefault="00CD56AA">
      <w:pPr>
        <w:jc w:val="both"/>
        <w:rPr>
          <w:rFonts w:ascii="Marianne" w:hAnsi="Marianne" w:cs="Arial"/>
          <w:b/>
          <w:bCs/>
        </w:rPr>
      </w:pPr>
    </w:p>
    <w:p w14:paraId="437CE7DF" w14:textId="77777777" w:rsidR="00CD56AA" w:rsidRDefault="00CD56AA">
      <w:pPr>
        <w:jc w:val="both"/>
        <w:rPr>
          <w:rFonts w:ascii="Marianne" w:hAnsi="Marianne" w:cs="Arial"/>
          <w:b/>
          <w:bCs/>
        </w:rPr>
      </w:pPr>
    </w:p>
    <w:p w14:paraId="29D8212B" w14:textId="77777777" w:rsidR="00CD56AA" w:rsidRDefault="00CC580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6"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7"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8"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637D2937" w14:textId="77777777" w:rsidR="00CD56AA" w:rsidRDefault="00CD56AA">
      <w:pPr>
        <w:jc w:val="both"/>
        <w:rPr>
          <w:rFonts w:ascii="Marianne" w:hAnsi="Marianne" w:cs="Arial"/>
        </w:rPr>
      </w:pPr>
    </w:p>
    <w:p w14:paraId="53A2FE78" w14:textId="77777777" w:rsidR="00CD56AA" w:rsidRDefault="00CC580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45B8B">
        <w:rPr>
          <w:rFonts w:ascii="Marianne" w:hAnsi="Marianne"/>
        </w:rPr>
      </w:r>
      <w:r w:rsidR="00C45B8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2F09131E" w14:textId="77777777" w:rsidR="00CD56AA" w:rsidRDefault="00CD56AA">
      <w:pPr>
        <w:ind w:left="567"/>
        <w:jc w:val="both"/>
        <w:rPr>
          <w:rFonts w:ascii="Marianne" w:hAnsi="Marianne" w:cs="Arial"/>
        </w:rPr>
      </w:pPr>
    </w:p>
    <w:p w14:paraId="0A2F315B" w14:textId="77777777" w:rsidR="00CD56AA" w:rsidRDefault="00CC580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45B8B">
        <w:rPr>
          <w:rFonts w:ascii="Marianne" w:hAnsi="Marianne"/>
        </w:rPr>
      </w:r>
      <w:r w:rsidR="00C45B8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F852029" w14:textId="77777777" w:rsidR="00CD56AA" w:rsidRDefault="00CD56AA">
      <w:pPr>
        <w:ind w:left="567"/>
        <w:jc w:val="both"/>
        <w:rPr>
          <w:rFonts w:ascii="Marianne" w:hAnsi="Marianne" w:cs="Arial"/>
          <w:bCs/>
          <w:sz w:val="22"/>
        </w:rPr>
      </w:pPr>
    </w:p>
    <w:p w14:paraId="412FB643" w14:textId="77777777" w:rsidR="00CD56AA" w:rsidRDefault="00CC5807">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5E6FFB5C" w14:textId="77777777" w:rsidR="00CD56AA" w:rsidRDefault="00CC5807">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30"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31"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32"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90ADC28" w14:textId="77777777" w:rsidR="00CD56AA" w:rsidRDefault="00CC5807">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00AC94F2" w14:textId="77777777" w:rsidR="00CD56AA" w:rsidRDefault="00CC5807">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77DAB40B" w14:textId="77777777" w:rsidR="00CD56AA" w:rsidRDefault="00CD56AA">
      <w:pPr>
        <w:spacing w:before="120"/>
        <w:jc w:val="both"/>
        <w:rPr>
          <w:rFonts w:ascii="Marianne" w:hAnsi="Marianne" w:cs="Arial"/>
          <w:sz w:val="22"/>
        </w:rPr>
      </w:pPr>
    </w:p>
    <w:p w14:paraId="1C3A09AD" w14:textId="77777777" w:rsidR="00CD56AA" w:rsidRDefault="00CD56AA">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CD56AA" w14:paraId="7B33830D" w14:textId="77777777">
        <w:trPr>
          <w:trHeight w:val="540"/>
          <w:jc w:val="center"/>
        </w:trPr>
        <w:tc>
          <w:tcPr>
            <w:tcW w:w="1986" w:type="dxa"/>
            <w:shd w:val="clear" w:color="auto" w:fill="CCFFFF"/>
            <w:vAlign w:val="center"/>
          </w:tcPr>
          <w:p w14:paraId="799204A4" w14:textId="77777777" w:rsidR="00CD56AA" w:rsidRDefault="00CC5807">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71C8FCC3" w14:textId="77777777" w:rsidR="00CD56AA" w:rsidRDefault="00CC5807">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4695C857" w14:textId="77777777" w:rsidR="00CD56AA" w:rsidRDefault="00CC5807">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CD56AA" w14:paraId="5E537205" w14:textId="77777777">
        <w:trPr>
          <w:trHeight w:val="2218"/>
          <w:jc w:val="center"/>
        </w:trPr>
        <w:tc>
          <w:tcPr>
            <w:tcW w:w="1986" w:type="dxa"/>
            <w:vMerge w:val="restart"/>
            <w:shd w:val="clear" w:color="auto" w:fill="auto"/>
            <w:vAlign w:val="center"/>
          </w:tcPr>
          <w:p w14:paraId="02377493" w14:textId="77777777" w:rsidR="00CD56AA" w:rsidRDefault="00CC5807">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47FDFC7" w14:textId="77777777" w:rsidR="00CD56AA" w:rsidRDefault="00CC5807">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C45B8B">
              <w:rPr>
                <w:rFonts w:ascii="Marianne" w:eastAsia="MS Gothic" w:hAnsi="Marianne" w:cs="Arial"/>
              </w:rPr>
            </w:r>
            <w:r w:rsidR="00C45B8B">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5"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58B8ADDC"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FF2B63A"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D4598B9" w14:textId="77777777" w:rsidR="00CD56AA" w:rsidRDefault="00CD56AA">
            <w:pPr>
              <w:spacing w:beforeLines="40" w:before="96" w:afterLines="40" w:after="96"/>
              <w:ind w:left="170" w:right="170"/>
              <w:jc w:val="both"/>
              <w:rPr>
                <w:rFonts w:ascii="Marianne" w:hAnsi="Marianne" w:cs="Arial"/>
                <w:sz w:val="12"/>
                <w:szCs w:val="16"/>
              </w:rPr>
            </w:pPr>
          </w:p>
          <w:p w14:paraId="5200E040" w14:textId="77777777" w:rsidR="00CD56AA" w:rsidRDefault="00CD56AA">
            <w:pPr>
              <w:spacing w:beforeLines="40" w:before="96" w:afterLines="40" w:after="96"/>
              <w:ind w:left="170" w:right="170"/>
              <w:jc w:val="both"/>
              <w:rPr>
                <w:rFonts w:ascii="Marianne" w:hAnsi="Marianne" w:cs="Arial"/>
                <w:sz w:val="12"/>
                <w:szCs w:val="16"/>
              </w:rPr>
            </w:pPr>
          </w:p>
          <w:p w14:paraId="06A7D870" w14:textId="77777777" w:rsidR="00CD56AA" w:rsidRDefault="00CD56AA">
            <w:pPr>
              <w:spacing w:beforeLines="40" w:before="96" w:afterLines="40" w:after="96"/>
              <w:ind w:left="170" w:right="170"/>
              <w:jc w:val="both"/>
              <w:rPr>
                <w:rFonts w:ascii="Marianne" w:hAnsi="Marianne" w:cs="Arial"/>
                <w:sz w:val="12"/>
                <w:szCs w:val="16"/>
              </w:rPr>
            </w:pPr>
          </w:p>
          <w:p w14:paraId="7026E45A"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F133C38" w14:textId="77777777" w:rsidR="00CD56AA" w:rsidRDefault="00CD56AA">
            <w:pPr>
              <w:spacing w:beforeLines="40" w:before="96" w:afterLines="40" w:after="96"/>
              <w:ind w:right="170"/>
              <w:rPr>
                <w:rFonts w:ascii="Marianne" w:hAnsi="Marianne" w:cs="Arial"/>
                <w:sz w:val="12"/>
                <w:szCs w:val="16"/>
              </w:rPr>
            </w:pPr>
          </w:p>
          <w:p w14:paraId="3FF9FCFF" w14:textId="77777777" w:rsidR="00CD56AA" w:rsidRDefault="00CD56AA">
            <w:pPr>
              <w:spacing w:beforeLines="40" w:before="96" w:afterLines="40" w:after="96"/>
              <w:ind w:right="170"/>
              <w:rPr>
                <w:rFonts w:ascii="Marianne" w:hAnsi="Marianne" w:cs="Arial"/>
                <w:sz w:val="12"/>
                <w:szCs w:val="16"/>
              </w:rPr>
            </w:pPr>
          </w:p>
          <w:p w14:paraId="746B9581" w14:textId="77777777" w:rsidR="00CD56AA" w:rsidRDefault="00CD56AA">
            <w:pPr>
              <w:spacing w:beforeLines="40" w:before="96" w:afterLines="40" w:after="96"/>
              <w:ind w:right="170"/>
              <w:rPr>
                <w:rFonts w:ascii="Marianne" w:hAnsi="Marianne" w:cs="Arial"/>
                <w:sz w:val="12"/>
                <w:szCs w:val="16"/>
              </w:rPr>
            </w:pPr>
          </w:p>
        </w:tc>
      </w:tr>
      <w:tr w:rsidR="00CD56AA" w14:paraId="3AA70F5A" w14:textId="77777777">
        <w:trPr>
          <w:trHeight w:val="3555"/>
          <w:jc w:val="center"/>
        </w:trPr>
        <w:tc>
          <w:tcPr>
            <w:tcW w:w="1986" w:type="dxa"/>
            <w:vMerge/>
            <w:shd w:val="clear" w:color="auto" w:fill="auto"/>
            <w:vAlign w:val="center"/>
          </w:tcPr>
          <w:p w14:paraId="424A02E8" w14:textId="77777777" w:rsidR="00CD56AA" w:rsidRDefault="00CD56AA">
            <w:pPr>
              <w:spacing w:beforeLines="40" w:before="96" w:afterLines="40" w:after="96"/>
              <w:rPr>
                <w:rFonts w:ascii="Marianne" w:hAnsi="Marianne" w:cs="Arial"/>
              </w:rPr>
            </w:pPr>
          </w:p>
        </w:tc>
        <w:tc>
          <w:tcPr>
            <w:tcW w:w="2551" w:type="dxa"/>
            <w:shd w:val="clear" w:color="auto" w:fill="auto"/>
            <w:vAlign w:val="center"/>
          </w:tcPr>
          <w:p w14:paraId="2C5E56FF" w14:textId="77777777" w:rsidR="00CD56AA" w:rsidRDefault="00CC5807">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C45B8B">
              <w:rPr>
                <w:rFonts w:ascii="Marianne" w:eastAsia="MS Gothic" w:hAnsi="Marianne" w:cs="Arial"/>
              </w:rPr>
            </w:r>
            <w:r w:rsidR="00C45B8B">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6"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3A3C50E0"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6F76BDB"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CF1792A" w14:textId="77777777" w:rsidR="00CD56AA" w:rsidRDefault="00CD56AA">
            <w:pPr>
              <w:spacing w:beforeLines="40" w:before="96" w:afterLines="40" w:after="96"/>
              <w:ind w:left="170" w:right="170"/>
              <w:jc w:val="both"/>
              <w:rPr>
                <w:rFonts w:ascii="Marianne" w:hAnsi="Marianne" w:cs="Arial"/>
                <w:sz w:val="12"/>
                <w:szCs w:val="16"/>
              </w:rPr>
            </w:pPr>
          </w:p>
          <w:p w14:paraId="66C21A78" w14:textId="77777777" w:rsidR="00CD56AA" w:rsidRDefault="00CD56AA">
            <w:pPr>
              <w:spacing w:beforeLines="40" w:before="96" w:afterLines="40" w:after="96"/>
              <w:ind w:left="170" w:right="170"/>
              <w:jc w:val="both"/>
              <w:rPr>
                <w:rFonts w:ascii="Marianne" w:hAnsi="Marianne" w:cs="Arial"/>
                <w:sz w:val="12"/>
                <w:szCs w:val="16"/>
              </w:rPr>
            </w:pPr>
          </w:p>
          <w:p w14:paraId="3F7E621C" w14:textId="77777777" w:rsidR="00CD56AA" w:rsidRDefault="00CD56AA">
            <w:pPr>
              <w:spacing w:beforeLines="40" w:before="96" w:afterLines="40" w:after="96"/>
              <w:ind w:left="170" w:right="170"/>
              <w:jc w:val="both"/>
              <w:rPr>
                <w:rFonts w:ascii="Marianne" w:hAnsi="Marianne" w:cs="Arial"/>
                <w:sz w:val="12"/>
                <w:szCs w:val="16"/>
              </w:rPr>
            </w:pPr>
          </w:p>
          <w:p w14:paraId="6E8690F4"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B73D71A" w14:textId="77777777" w:rsidR="00CD56AA" w:rsidRDefault="00CD56AA">
            <w:pPr>
              <w:spacing w:beforeLines="40" w:before="96" w:afterLines="40" w:after="96"/>
              <w:ind w:right="170"/>
              <w:rPr>
                <w:rFonts w:ascii="Marianne" w:hAnsi="Marianne" w:cs="Arial"/>
                <w:sz w:val="12"/>
                <w:szCs w:val="16"/>
              </w:rPr>
            </w:pPr>
          </w:p>
          <w:p w14:paraId="660FE107" w14:textId="77777777" w:rsidR="00CD56AA" w:rsidRDefault="00CD56AA">
            <w:pPr>
              <w:spacing w:beforeLines="40" w:before="96" w:afterLines="40" w:after="96"/>
              <w:ind w:right="170"/>
              <w:rPr>
                <w:rFonts w:ascii="Marianne" w:hAnsi="Marianne" w:cs="Arial"/>
                <w:sz w:val="12"/>
                <w:szCs w:val="16"/>
              </w:rPr>
            </w:pPr>
          </w:p>
          <w:p w14:paraId="0A38A88E" w14:textId="77777777" w:rsidR="00CD56AA" w:rsidRDefault="00CD56AA">
            <w:pPr>
              <w:spacing w:beforeLines="40" w:before="96" w:afterLines="40" w:after="96"/>
              <w:ind w:right="170"/>
              <w:rPr>
                <w:rFonts w:ascii="Marianne" w:hAnsi="Marianne" w:cs="Arial"/>
                <w:sz w:val="12"/>
                <w:szCs w:val="16"/>
              </w:rPr>
            </w:pPr>
          </w:p>
        </w:tc>
      </w:tr>
      <w:tr w:rsidR="00CD56AA" w14:paraId="5BFD412C" w14:textId="77777777">
        <w:trPr>
          <w:trHeight w:val="4455"/>
          <w:jc w:val="center"/>
        </w:trPr>
        <w:tc>
          <w:tcPr>
            <w:tcW w:w="1986" w:type="dxa"/>
            <w:vMerge/>
            <w:shd w:val="clear" w:color="auto" w:fill="auto"/>
            <w:vAlign w:val="center"/>
          </w:tcPr>
          <w:p w14:paraId="3604B947" w14:textId="77777777" w:rsidR="00CD56AA" w:rsidRDefault="00CD56AA">
            <w:pPr>
              <w:spacing w:beforeLines="40" w:before="96" w:afterLines="40" w:after="96"/>
              <w:rPr>
                <w:rFonts w:ascii="Marianne" w:hAnsi="Marianne" w:cs="Arial"/>
              </w:rPr>
            </w:pPr>
          </w:p>
        </w:tc>
        <w:tc>
          <w:tcPr>
            <w:tcW w:w="2551" w:type="dxa"/>
            <w:shd w:val="clear" w:color="auto" w:fill="auto"/>
            <w:vAlign w:val="center"/>
          </w:tcPr>
          <w:p w14:paraId="6E449A81" w14:textId="77777777" w:rsidR="00CD56AA" w:rsidRDefault="00CC5807">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C45B8B">
              <w:rPr>
                <w:rFonts w:ascii="Marianne" w:eastAsia="MS Gothic" w:hAnsi="Marianne" w:cs="Arial"/>
              </w:rPr>
            </w:r>
            <w:r w:rsidR="00C45B8B">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7"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58E82C2A"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DF33746" w14:textId="77777777" w:rsidR="00CD56AA" w:rsidRDefault="00CC580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69C6779" w14:textId="77777777" w:rsidR="00CD56AA" w:rsidRDefault="00CD56AA">
            <w:pPr>
              <w:spacing w:beforeLines="40" w:before="96" w:afterLines="40" w:after="96"/>
              <w:ind w:left="170" w:right="170"/>
              <w:jc w:val="both"/>
              <w:rPr>
                <w:rFonts w:ascii="Marianne" w:hAnsi="Marianne" w:cs="Arial"/>
                <w:sz w:val="12"/>
                <w:szCs w:val="16"/>
              </w:rPr>
            </w:pPr>
          </w:p>
          <w:p w14:paraId="493A6E24" w14:textId="77777777" w:rsidR="00CD56AA" w:rsidRDefault="00CD56AA">
            <w:pPr>
              <w:spacing w:beforeLines="40" w:before="96" w:afterLines="40" w:after="96"/>
              <w:ind w:left="170" w:right="170"/>
              <w:jc w:val="both"/>
              <w:rPr>
                <w:rFonts w:ascii="Marianne" w:hAnsi="Marianne" w:cs="Arial"/>
                <w:sz w:val="12"/>
                <w:szCs w:val="16"/>
              </w:rPr>
            </w:pPr>
          </w:p>
          <w:p w14:paraId="61A0251B" w14:textId="77777777" w:rsidR="00CD56AA" w:rsidRDefault="00CD56AA">
            <w:pPr>
              <w:spacing w:beforeLines="40" w:before="96" w:afterLines="40" w:after="96"/>
              <w:ind w:left="170" w:right="170"/>
              <w:jc w:val="both"/>
              <w:rPr>
                <w:rFonts w:ascii="Marianne" w:hAnsi="Marianne" w:cs="Arial"/>
                <w:sz w:val="12"/>
                <w:szCs w:val="16"/>
              </w:rPr>
            </w:pPr>
          </w:p>
          <w:p w14:paraId="57BC6854" w14:textId="77777777" w:rsidR="00CD56AA" w:rsidRDefault="00CC580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1FB5174" w14:textId="77777777" w:rsidR="00CD56AA" w:rsidRDefault="00CD56AA">
            <w:pPr>
              <w:spacing w:beforeLines="40" w:before="96" w:afterLines="40" w:after="96"/>
              <w:ind w:right="170"/>
              <w:rPr>
                <w:rFonts w:ascii="Marianne" w:hAnsi="Marianne" w:cs="Arial"/>
                <w:sz w:val="12"/>
                <w:szCs w:val="16"/>
              </w:rPr>
            </w:pPr>
          </w:p>
          <w:p w14:paraId="5170C168" w14:textId="77777777" w:rsidR="00CD56AA" w:rsidRDefault="00CD56AA">
            <w:pPr>
              <w:spacing w:beforeLines="40" w:before="96" w:afterLines="40" w:after="96"/>
              <w:ind w:right="170"/>
              <w:rPr>
                <w:rFonts w:ascii="Marianne" w:hAnsi="Marianne" w:cs="Arial"/>
                <w:sz w:val="12"/>
                <w:szCs w:val="16"/>
              </w:rPr>
            </w:pPr>
          </w:p>
          <w:p w14:paraId="6DB88CC5" w14:textId="77777777" w:rsidR="00CD56AA" w:rsidRDefault="00CD56AA">
            <w:pPr>
              <w:spacing w:beforeLines="40" w:before="96" w:afterLines="40" w:after="96"/>
              <w:ind w:right="170"/>
              <w:rPr>
                <w:rFonts w:ascii="Marianne" w:hAnsi="Marianne" w:cs="Arial"/>
                <w:sz w:val="12"/>
                <w:szCs w:val="16"/>
              </w:rPr>
            </w:pPr>
          </w:p>
        </w:tc>
      </w:tr>
      <w:tr w:rsidR="00CD56AA" w14:paraId="6DA5B4BB" w14:textId="77777777">
        <w:trPr>
          <w:trHeight w:val="1785"/>
          <w:jc w:val="center"/>
        </w:trPr>
        <w:tc>
          <w:tcPr>
            <w:tcW w:w="1986" w:type="dxa"/>
            <w:shd w:val="clear" w:color="auto" w:fill="auto"/>
            <w:vAlign w:val="center"/>
          </w:tcPr>
          <w:p w14:paraId="1DBA2C7F" w14:textId="77777777" w:rsidR="00CD56AA" w:rsidRDefault="00CC5807">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0A49D31D" w14:textId="77777777" w:rsidR="00CD56AA" w:rsidRDefault="00CC5807">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C45B8B">
              <w:rPr>
                <w:rFonts w:ascii="Marianne" w:hAnsi="Marianne" w:cs="Arial"/>
              </w:rPr>
            </w:r>
            <w:r w:rsidR="00C45B8B">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8"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4D34C43E"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C596E03"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DDE7416" w14:textId="77777777" w:rsidR="00CD56AA" w:rsidRDefault="00CD56AA">
            <w:pPr>
              <w:spacing w:beforeLines="40" w:before="96" w:afterLines="40" w:after="96"/>
              <w:ind w:left="170" w:right="170"/>
              <w:jc w:val="both"/>
              <w:rPr>
                <w:rFonts w:ascii="Marianne" w:hAnsi="Marianne" w:cs="Arial"/>
                <w:sz w:val="12"/>
                <w:szCs w:val="16"/>
              </w:rPr>
            </w:pPr>
          </w:p>
          <w:p w14:paraId="2A18215F" w14:textId="77777777" w:rsidR="00CD56AA" w:rsidRDefault="00CD56AA">
            <w:pPr>
              <w:spacing w:beforeLines="40" w:before="96" w:afterLines="40" w:after="96"/>
              <w:ind w:left="170" w:right="170"/>
              <w:jc w:val="both"/>
              <w:rPr>
                <w:rFonts w:ascii="Marianne" w:hAnsi="Marianne" w:cs="Arial"/>
                <w:sz w:val="12"/>
                <w:szCs w:val="16"/>
              </w:rPr>
            </w:pPr>
          </w:p>
          <w:p w14:paraId="7AC507E2" w14:textId="77777777" w:rsidR="00CD56AA" w:rsidRDefault="00CD56AA">
            <w:pPr>
              <w:spacing w:beforeLines="40" w:before="96" w:afterLines="40" w:after="96"/>
              <w:ind w:left="170" w:right="170"/>
              <w:jc w:val="both"/>
              <w:rPr>
                <w:rFonts w:ascii="Marianne" w:hAnsi="Marianne" w:cs="Arial"/>
                <w:sz w:val="12"/>
                <w:szCs w:val="16"/>
              </w:rPr>
            </w:pPr>
          </w:p>
          <w:p w14:paraId="73CC6927"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3EAE758" w14:textId="77777777" w:rsidR="00CD56AA" w:rsidRDefault="00CD56AA">
            <w:pPr>
              <w:spacing w:beforeLines="40" w:before="96" w:afterLines="40" w:after="96"/>
              <w:ind w:right="170"/>
              <w:rPr>
                <w:rFonts w:ascii="Marianne" w:hAnsi="Marianne" w:cs="Arial"/>
                <w:sz w:val="12"/>
                <w:szCs w:val="16"/>
              </w:rPr>
            </w:pPr>
          </w:p>
          <w:p w14:paraId="65B9DD47" w14:textId="77777777" w:rsidR="00CD56AA" w:rsidRDefault="00CD56AA">
            <w:pPr>
              <w:spacing w:beforeLines="40" w:before="96" w:afterLines="40" w:after="96"/>
              <w:ind w:right="170"/>
              <w:rPr>
                <w:rFonts w:ascii="Marianne" w:hAnsi="Marianne" w:cs="Arial"/>
                <w:sz w:val="12"/>
                <w:szCs w:val="16"/>
              </w:rPr>
            </w:pPr>
          </w:p>
          <w:p w14:paraId="266AE37B" w14:textId="77777777" w:rsidR="00CD56AA" w:rsidRDefault="00CD56AA">
            <w:pPr>
              <w:spacing w:beforeLines="40" w:before="96" w:afterLines="40" w:after="96"/>
              <w:ind w:right="170"/>
              <w:rPr>
                <w:rFonts w:ascii="Marianne" w:hAnsi="Marianne" w:cs="Arial"/>
                <w:sz w:val="12"/>
                <w:szCs w:val="16"/>
              </w:rPr>
            </w:pPr>
          </w:p>
        </w:tc>
      </w:tr>
      <w:tr w:rsidR="00CD56AA" w14:paraId="06AFFC76" w14:textId="77777777">
        <w:trPr>
          <w:trHeight w:val="3615"/>
          <w:jc w:val="center"/>
        </w:trPr>
        <w:tc>
          <w:tcPr>
            <w:tcW w:w="1986" w:type="dxa"/>
            <w:shd w:val="clear" w:color="auto" w:fill="auto"/>
            <w:vAlign w:val="center"/>
          </w:tcPr>
          <w:p w14:paraId="09135BFA" w14:textId="77777777" w:rsidR="00CD56AA" w:rsidRDefault="00CC5807">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46BC4AFB" w14:textId="77777777" w:rsidR="00CD56AA" w:rsidRDefault="00CC5807">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C45B8B">
              <w:rPr>
                <w:rFonts w:ascii="Marianne" w:eastAsia="MS Gothic" w:hAnsi="Marianne" w:cs="Arial"/>
              </w:rPr>
            </w:r>
            <w:r w:rsidR="00C45B8B">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40954BC3"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A8843BE"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89BA9F1" w14:textId="77777777" w:rsidR="00CD56AA" w:rsidRDefault="00CD56AA">
            <w:pPr>
              <w:spacing w:beforeLines="40" w:before="96" w:afterLines="40" w:after="96"/>
              <w:ind w:left="170" w:right="170"/>
              <w:jc w:val="both"/>
              <w:rPr>
                <w:rFonts w:ascii="Marianne" w:hAnsi="Marianne" w:cs="Arial"/>
                <w:sz w:val="12"/>
                <w:szCs w:val="16"/>
              </w:rPr>
            </w:pPr>
          </w:p>
          <w:p w14:paraId="26D334D4" w14:textId="77777777" w:rsidR="00CD56AA" w:rsidRDefault="00CD56AA">
            <w:pPr>
              <w:spacing w:beforeLines="40" w:before="96" w:afterLines="40" w:after="96"/>
              <w:ind w:left="170" w:right="170"/>
              <w:jc w:val="both"/>
              <w:rPr>
                <w:rFonts w:ascii="Marianne" w:hAnsi="Marianne" w:cs="Arial"/>
                <w:sz w:val="12"/>
                <w:szCs w:val="16"/>
              </w:rPr>
            </w:pPr>
          </w:p>
          <w:p w14:paraId="0F9E7E4A" w14:textId="77777777" w:rsidR="00CD56AA" w:rsidRDefault="00CD56AA">
            <w:pPr>
              <w:spacing w:beforeLines="40" w:before="96" w:afterLines="40" w:after="96"/>
              <w:ind w:left="170" w:right="170"/>
              <w:jc w:val="both"/>
              <w:rPr>
                <w:rFonts w:ascii="Marianne" w:hAnsi="Marianne" w:cs="Arial"/>
                <w:sz w:val="12"/>
                <w:szCs w:val="16"/>
              </w:rPr>
            </w:pPr>
          </w:p>
          <w:p w14:paraId="4E5F851E"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182BE7E" w14:textId="77777777" w:rsidR="00CD56AA" w:rsidRDefault="00CD56AA">
            <w:pPr>
              <w:spacing w:beforeLines="40" w:before="96" w:afterLines="40" w:after="96"/>
              <w:ind w:right="170"/>
              <w:rPr>
                <w:rFonts w:ascii="Marianne" w:hAnsi="Marianne" w:cs="Arial"/>
                <w:sz w:val="12"/>
                <w:szCs w:val="16"/>
              </w:rPr>
            </w:pPr>
          </w:p>
          <w:p w14:paraId="4FD2C582" w14:textId="77777777" w:rsidR="00CD56AA" w:rsidRDefault="00CD56AA">
            <w:pPr>
              <w:spacing w:beforeLines="40" w:before="96" w:afterLines="40" w:after="96"/>
              <w:ind w:right="170"/>
              <w:rPr>
                <w:rFonts w:ascii="Marianne" w:hAnsi="Marianne" w:cs="Arial"/>
                <w:sz w:val="12"/>
                <w:szCs w:val="16"/>
              </w:rPr>
            </w:pPr>
          </w:p>
          <w:p w14:paraId="63EFEEFB" w14:textId="77777777" w:rsidR="00CD56AA" w:rsidRDefault="00CD56AA">
            <w:pPr>
              <w:spacing w:beforeLines="40" w:before="96" w:afterLines="40" w:after="96"/>
              <w:ind w:right="170"/>
              <w:rPr>
                <w:rFonts w:ascii="Marianne" w:hAnsi="Marianne" w:cs="Arial"/>
                <w:sz w:val="12"/>
                <w:szCs w:val="16"/>
              </w:rPr>
            </w:pPr>
          </w:p>
        </w:tc>
      </w:tr>
    </w:tbl>
    <w:p w14:paraId="2874F636" w14:textId="77777777" w:rsidR="00CD56AA" w:rsidRDefault="00CD56AA">
      <w:pPr>
        <w:tabs>
          <w:tab w:val="left" w:pos="-142"/>
          <w:tab w:val="left" w:pos="4111"/>
        </w:tabs>
        <w:rPr>
          <w:rFonts w:ascii="Marianne" w:hAnsi="Marianne" w:cs="Arial"/>
          <w:b/>
          <w:bCs/>
          <w:sz w:val="22"/>
          <w:szCs w:val="22"/>
        </w:rPr>
      </w:pPr>
    </w:p>
    <w:p w14:paraId="2A164A10" w14:textId="77777777" w:rsidR="00CD56AA" w:rsidRDefault="00CC5807">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3424167D" w14:textId="77777777" w:rsidR="00CD56AA" w:rsidRDefault="00CD56AA">
      <w:pPr>
        <w:keepNext/>
        <w:tabs>
          <w:tab w:val="left" w:pos="-142"/>
          <w:tab w:val="left" w:pos="4111"/>
        </w:tabs>
        <w:jc w:val="both"/>
        <w:rPr>
          <w:rFonts w:ascii="Marianne" w:hAnsi="Marianne" w:cs="Arial"/>
          <w:b/>
          <w:bCs/>
          <w:sz w:val="22"/>
          <w:szCs w:val="22"/>
        </w:rPr>
      </w:pPr>
    </w:p>
    <w:p w14:paraId="677F889B" w14:textId="77777777" w:rsidR="00CD56AA" w:rsidRDefault="00CC5807">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9"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40"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22A8A24A" w14:textId="77777777" w:rsidR="00CD56AA" w:rsidRDefault="00CD56AA">
      <w:pPr>
        <w:pStyle w:val="En-tte"/>
        <w:tabs>
          <w:tab w:val="clear" w:pos="4536"/>
          <w:tab w:val="clear" w:pos="9072"/>
          <w:tab w:val="left" w:pos="0"/>
          <w:tab w:val="left" w:pos="2160"/>
        </w:tabs>
        <w:jc w:val="both"/>
        <w:rPr>
          <w:rFonts w:ascii="Marianne" w:hAnsi="Marianne" w:cs="Arial"/>
          <w:i/>
          <w:iCs/>
          <w:sz w:val="16"/>
          <w:szCs w:val="16"/>
        </w:rPr>
      </w:pPr>
    </w:p>
    <w:p w14:paraId="3A66ADA6" w14:textId="77777777" w:rsidR="00CD56AA" w:rsidRDefault="00CC580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0209F10"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4E82CF8D"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0B612A8B"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29A9D390"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73261693" w14:textId="77777777" w:rsidR="00CD56AA" w:rsidRDefault="00CC580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173CE863" w14:textId="77777777" w:rsidR="00CD56AA" w:rsidRDefault="00CC5807">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6ABCF7F"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5843F115"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4184AA71"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198B758A" w14:textId="77777777" w:rsidR="00CD56AA" w:rsidRDefault="00CC5807">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628E35C" w14:textId="77777777" w:rsidR="00CD56AA" w:rsidRDefault="00CD56AA">
      <w:pPr>
        <w:pStyle w:val="En-tte"/>
        <w:tabs>
          <w:tab w:val="left" w:pos="2160"/>
        </w:tabs>
        <w:ind w:left="284"/>
        <w:jc w:val="both"/>
        <w:rPr>
          <w:rFonts w:ascii="Marianne" w:hAnsi="Marianne" w:cs="Arial"/>
          <w:iCs/>
          <w:sz w:val="16"/>
          <w:szCs w:val="18"/>
        </w:rPr>
      </w:pPr>
    </w:p>
    <w:p w14:paraId="39A70B0D" w14:textId="77777777" w:rsidR="00CD56AA" w:rsidRDefault="00CC5807">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585FC844" w14:textId="77777777" w:rsidR="00CD56AA" w:rsidRDefault="00CD56AA">
      <w:pPr>
        <w:pStyle w:val="En-tte"/>
        <w:ind w:left="993"/>
        <w:jc w:val="both"/>
        <w:rPr>
          <w:rFonts w:ascii="Marianne" w:hAnsi="Marianne" w:cs="Arial"/>
          <w:iCs/>
          <w:sz w:val="16"/>
          <w:szCs w:val="18"/>
        </w:rPr>
      </w:pPr>
    </w:p>
    <w:p w14:paraId="6D92AAAC" w14:textId="77777777" w:rsidR="00CD56AA" w:rsidRDefault="00CD56AA">
      <w:pPr>
        <w:pStyle w:val="En-tte"/>
        <w:ind w:left="993"/>
        <w:jc w:val="both"/>
        <w:rPr>
          <w:rFonts w:ascii="Marianne" w:hAnsi="Marianne" w:cs="Arial"/>
          <w:iCs/>
          <w:sz w:val="16"/>
          <w:szCs w:val="18"/>
        </w:rPr>
      </w:pPr>
    </w:p>
    <w:p w14:paraId="2EAA7DC0" w14:textId="77777777" w:rsidR="00CD56AA" w:rsidRDefault="00CC5807">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5DA6EC90" w14:textId="77777777" w:rsidR="00CD56AA" w:rsidRDefault="00CD56AA">
      <w:pPr>
        <w:pStyle w:val="En-tte"/>
        <w:tabs>
          <w:tab w:val="left" w:pos="0"/>
          <w:tab w:val="left" w:pos="2160"/>
        </w:tabs>
        <w:ind w:left="993"/>
        <w:jc w:val="both"/>
        <w:rPr>
          <w:rFonts w:ascii="Marianne" w:hAnsi="Marianne" w:cs="Arial"/>
          <w:iCs/>
          <w:sz w:val="16"/>
          <w:szCs w:val="18"/>
        </w:rPr>
      </w:pPr>
    </w:p>
    <w:p w14:paraId="67CE4AE5" w14:textId="77777777" w:rsidR="00CD56AA" w:rsidRDefault="00CD56AA">
      <w:pPr>
        <w:pStyle w:val="En-tte"/>
        <w:tabs>
          <w:tab w:val="left" w:pos="0"/>
          <w:tab w:val="left" w:pos="2160"/>
        </w:tabs>
        <w:ind w:left="993"/>
        <w:jc w:val="both"/>
        <w:rPr>
          <w:rFonts w:ascii="Marianne" w:hAnsi="Marianne" w:cs="Arial"/>
          <w:iCs/>
          <w:sz w:val="16"/>
          <w:szCs w:val="18"/>
        </w:rPr>
      </w:pPr>
    </w:p>
    <w:p w14:paraId="701C1352" w14:textId="77777777" w:rsidR="00CD56AA" w:rsidRDefault="00CD56AA">
      <w:pPr>
        <w:pStyle w:val="En-tte"/>
        <w:tabs>
          <w:tab w:val="left" w:pos="0"/>
          <w:tab w:val="left" w:pos="2160"/>
        </w:tabs>
        <w:ind w:left="993"/>
        <w:jc w:val="both"/>
        <w:rPr>
          <w:rFonts w:ascii="Arial" w:hAnsi="Arial" w:cs="Arial"/>
          <w:iCs/>
          <w:sz w:val="16"/>
          <w:szCs w:val="18"/>
        </w:rPr>
      </w:pPr>
    </w:p>
    <w:p w14:paraId="001E32B8" w14:textId="77777777" w:rsidR="00CD56AA" w:rsidRDefault="00CD56AA">
      <w:pPr>
        <w:pStyle w:val="En-tte"/>
        <w:tabs>
          <w:tab w:val="left" w:pos="0"/>
          <w:tab w:val="left" w:pos="2160"/>
        </w:tabs>
        <w:ind w:left="993"/>
        <w:jc w:val="both"/>
        <w:rPr>
          <w:rFonts w:ascii="Arial" w:hAnsi="Arial" w:cs="Arial"/>
          <w:iCs/>
          <w:sz w:val="16"/>
          <w:szCs w:val="18"/>
        </w:rPr>
      </w:pPr>
    </w:p>
    <w:p w14:paraId="218C6F1F" w14:textId="77777777" w:rsidR="00CD56AA" w:rsidRDefault="00CC5807">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4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238FCD89"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5ECCB764" w14:textId="77777777" w:rsidR="00CD56AA" w:rsidRDefault="00CC580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45B8B">
        <w:rPr>
          <w:rFonts w:ascii="Marianne" w:hAnsi="Marianne"/>
        </w:rPr>
      </w:r>
      <w:r w:rsidR="00C45B8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EA46120" w14:textId="77777777" w:rsidR="00CD56AA" w:rsidRDefault="00CC5807">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332EF4BF"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2B70216C" w14:textId="77777777" w:rsidR="00CD56AA" w:rsidRDefault="00CD56AA">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CD56AA" w14:paraId="461C7B4A" w14:textId="77777777">
        <w:trPr>
          <w:trHeight w:val="629"/>
        </w:trPr>
        <w:tc>
          <w:tcPr>
            <w:tcW w:w="9747" w:type="dxa"/>
            <w:shd w:val="clear" w:color="auto" w:fill="465F9D"/>
          </w:tcPr>
          <w:p w14:paraId="07BF0481" w14:textId="77777777" w:rsidR="00CD56AA" w:rsidRDefault="00CC5807">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DB2A916" w14:textId="77777777" w:rsidR="00CD56AA" w:rsidRDefault="00CD56AA">
      <w:pPr>
        <w:tabs>
          <w:tab w:val="left" w:pos="-142"/>
          <w:tab w:val="left" w:pos="4111"/>
        </w:tabs>
        <w:rPr>
          <w:rFonts w:ascii="Marianne" w:hAnsi="Marianne" w:cs="Arial"/>
          <w:b/>
          <w:bCs/>
          <w:sz w:val="22"/>
          <w:szCs w:val="22"/>
        </w:rPr>
      </w:pPr>
    </w:p>
    <w:p w14:paraId="5A0D9DB6" w14:textId="77777777" w:rsidR="00CD56AA" w:rsidRDefault="00CC5807">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57683E76" w14:textId="77777777" w:rsidR="00CD56AA" w:rsidRDefault="00CC5807">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55310B8F" w14:textId="77777777" w:rsidR="00CD56AA" w:rsidRDefault="00CD56AA">
      <w:pPr>
        <w:rPr>
          <w:rFonts w:ascii="Marianne" w:hAnsi="Marianne" w:cs="Arial"/>
        </w:rPr>
      </w:pPr>
    </w:p>
    <w:p w14:paraId="55954CDB" w14:textId="77777777" w:rsidR="00CD56AA" w:rsidRDefault="00CC58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5BB25A94" w14:textId="77777777" w:rsidR="00CD56AA" w:rsidRDefault="00CD56AA">
      <w:pPr>
        <w:jc w:val="both"/>
        <w:rPr>
          <w:rFonts w:ascii="Marianne" w:hAnsi="Marianne" w:cs="Arial"/>
          <w:i/>
          <w:sz w:val="18"/>
        </w:rPr>
      </w:pPr>
    </w:p>
    <w:p w14:paraId="6449C49E" w14:textId="77777777" w:rsidR="00CD56AA" w:rsidRDefault="00CD56AA">
      <w:pPr>
        <w:jc w:val="both"/>
        <w:rPr>
          <w:rFonts w:ascii="Marianne" w:hAnsi="Marianne" w:cs="Arial"/>
          <w:i/>
          <w:sz w:val="18"/>
        </w:rPr>
      </w:pPr>
    </w:p>
    <w:p w14:paraId="7D08CDF7" w14:textId="77777777" w:rsidR="00CD56AA" w:rsidRDefault="00CD56AA">
      <w:pPr>
        <w:jc w:val="both"/>
        <w:rPr>
          <w:rFonts w:ascii="Marianne" w:hAnsi="Marianne" w:cs="Arial"/>
          <w:i/>
          <w:sz w:val="18"/>
        </w:rPr>
      </w:pPr>
    </w:p>
    <w:p w14:paraId="55D28480" w14:textId="77777777" w:rsidR="00CD56AA" w:rsidRDefault="00CD56AA">
      <w:pPr>
        <w:jc w:val="both"/>
        <w:rPr>
          <w:rFonts w:ascii="Marianne" w:hAnsi="Marianne" w:cs="Arial"/>
          <w:i/>
          <w:sz w:val="18"/>
        </w:rPr>
      </w:pPr>
    </w:p>
    <w:p w14:paraId="08320170" w14:textId="77777777" w:rsidR="00CD56AA" w:rsidRDefault="00CD56AA">
      <w:pPr>
        <w:jc w:val="both"/>
        <w:rPr>
          <w:rFonts w:ascii="Marianne" w:hAnsi="Marianne" w:cs="Arial"/>
          <w:i/>
          <w:sz w:val="18"/>
        </w:rPr>
      </w:pPr>
    </w:p>
    <w:p w14:paraId="016DDE7D" w14:textId="77777777" w:rsidR="00CD56AA" w:rsidRDefault="00CD56AA">
      <w:pPr>
        <w:jc w:val="both"/>
        <w:rPr>
          <w:rFonts w:ascii="Marianne" w:hAnsi="Marianne" w:cs="Arial"/>
          <w:i/>
          <w:sz w:val="18"/>
        </w:rPr>
      </w:pPr>
    </w:p>
    <w:p w14:paraId="6EFD08BF" w14:textId="77777777" w:rsidR="00CD56AA" w:rsidRDefault="00CD56AA">
      <w:pPr>
        <w:jc w:val="both"/>
        <w:rPr>
          <w:rFonts w:ascii="Marianne" w:hAnsi="Marianne" w:cs="Arial"/>
          <w:i/>
          <w:sz w:val="18"/>
        </w:rPr>
      </w:pPr>
    </w:p>
    <w:p w14:paraId="7C456F16" w14:textId="77777777" w:rsidR="00CD56AA" w:rsidRDefault="00CC58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0EC3935C" w14:textId="77777777" w:rsidR="00CD56AA" w:rsidRDefault="00CD56AA">
      <w:pPr>
        <w:jc w:val="both"/>
        <w:rPr>
          <w:rFonts w:ascii="Marianne" w:hAnsi="Marianne" w:cs="Arial"/>
          <w:i/>
          <w:sz w:val="18"/>
        </w:rPr>
      </w:pPr>
    </w:p>
    <w:p w14:paraId="7FF8E757" w14:textId="77777777" w:rsidR="00CD56AA" w:rsidRDefault="00CD56AA">
      <w:pPr>
        <w:jc w:val="both"/>
        <w:rPr>
          <w:rFonts w:ascii="Marianne" w:hAnsi="Marianne" w:cs="Arial"/>
          <w:i/>
          <w:sz w:val="18"/>
        </w:rPr>
      </w:pPr>
    </w:p>
    <w:p w14:paraId="0ACFFA48" w14:textId="77777777" w:rsidR="00CD56AA" w:rsidRDefault="00CD56AA">
      <w:pPr>
        <w:jc w:val="both"/>
        <w:rPr>
          <w:rFonts w:ascii="Marianne" w:hAnsi="Marianne" w:cs="Arial"/>
          <w:i/>
          <w:sz w:val="18"/>
        </w:rPr>
      </w:pPr>
    </w:p>
    <w:p w14:paraId="67C1516E" w14:textId="77777777" w:rsidR="00CD56AA" w:rsidRDefault="00CD56AA">
      <w:pPr>
        <w:jc w:val="both"/>
        <w:rPr>
          <w:rFonts w:ascii="Marianne" w:hAnsi="Marianne" w:cs="Arial"/>
          <w:i/>
          <w:sz w:val="18"/>
        </w:rPr>
      </w:pPr>
    </w:p>
    <w:p w14:paraId="7E5DC86B" w14:textId="77777777" w:rsidR="00CD56AA" w:rsidRDefault="00CD56AA">
      <w:pPr>
        <w:jc w:val="both"/>
        <w:rPr>
          <w:rFonts w:ascii="Marianne" w:hAnsi="Marianne" w:cs="Arial"/>
          <w:i/>
          <w:sz w:val="18"/>
        </w:rPr>
      </w:pPr>
    </w:p>
    <w:p w14:paraId="6EDE9A71" w14:textId="77777777" w:rsidR="00CD56AA" w:rsidRDefault="00CD56AA">
      <w:pPr>
        <w:jc w:val="both"/>
        <w:rPr>
          <w:rFonts w:ascii="Marianne" w:hAnsi="Marianne" w:cs="Arial"/>
          <w:i/>
          <w:sz w:val="18"/>
        </w:rPr>
      </w:pPr>
    </w:p>
    <w:p w14:paraId="6CD7DEB4" w14:textId="77777777" w:rsidR="00CD56AA" w:rsidRDefault="00CD56AA">
      <w:pPr>
        <w:jc w:val="both"/>
        <w:rPr>
          <w:rFonts w:ascii="Marianne" w:hAnsi="Marianne" w:cs="Arial"/>
          <w:i/>
          <w:sz w:val="18"/>
        </w:rPr>
      </w:pPr>
    </w:p>
    <w:p w14:paraId="308790C2" w14:textId="77777777" w:rsidR="00CD56AA" w:rsidRDefault="00CD56AA">
      <w:pPr>
        <w:jc w:val="both"/>
        <w:rPr>
          <w:rFonts w:ascii="Marianne" w:hAnsi="Marianne" w:cs="Arial"/>
          <w:i/>
          <w:sz w:val="18"/>
        </w:rPr>
      </w:pPr>
    </w:p>
    <w:p w14:paraId="5BC93592" w14:textId="77777777" w:rsidR="00CD56AA" w:rsidRDefault="00CD56AA">
      <w:pPr>
        <w:pStyle w:val="En-tte"/>
        <w:tabs>
          <w:tab w:val="clear" w:pos="4536"/>
          <w:tab w:val="clear" w:pos="9072"/>
          <w:tab w:val="left" w:pos="0"/>
          <w:tab w:val="left" w:pos="2160"/>
        </w:tabs>
        <w:jc w:val="both"/>
        <w:rPr>
          <w:rFonts w:ascii="Marianne" w:hAnsi="Marianne" w:cs="Arial"/>
          <w:i/>
          <w:sz w:val="18"/>
        </w:rPr>
      </w:pPr>
    </w:p>
    <w:p w14:paraId="51190CBC" w14:textId="77777777" w:rsidR="00CD56AA" w:rsidRDefault="00CD56AA">
      <w:pPr>
        <w:pStyle w:val="En-tte"/>
        <w:tabs>
          <w:tab w:val="clear" w:pos="4536"/>
          <w:tab w:val="clear" w:pos="9072"/>
          <w:tab w:val="left" w:pos="0"/>
          <w:tab w:val="left" w:pos="2160"/>
        </w:tabs>
        <w:jc w:val="both"/>
        <w:rPr>
          <w:rFonts w:ascii="Marianne" w:hAnsi="Marianne" w:cs="Arial"/>
          <w:b/>
          <w:bCs/>
          <w:sz w:val="22"/>
          <w:szCs w:val="22"/>
        </w:rPr>
      </w:pPr>
    </w:p>
    <w:p w14:paraId="490A7B50" w14:textId="77777777" w:rsidR="00CD56AA" w:rsidRDefault="00CC58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32297EEF" w14:textId="77777777" w:rsidR="00CD56AA" w:rsidRDefault="00CC58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7CF76C9D" w14:textId="77777777" w:rsidR="00CD56AA" w:rsidRDefault="00CD56AA">
      <w:pPr>
        <w:jc w:val="both"/>
        <w:rPr>
          <w:rFonts w:ascii="Marianne" w:hAnsi="Marianne" w:cs="Arial"/>
          <w:sz w:val="18"/>
        </w:rPr>
      </w:pPr>
    </w:p>
    <w:p w14:paraId="3B0EC26A" w14:textId="77777777" w:rsidR="00CD56AA" w:rsidRDefault="00CC5807">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40452E41" w14:textId="77777777" w:rsidR="00CD56AA" w:rsidRDefault="00CD56AA">
      <w:pPr>
        <w:ind w:left="284"/>
        <w:jc w:val="both"/>
        <w:rPr>
          <w:rFonts w:ascii="Marianne" w:hAnsi="Marianne" w:cs="Arial"/>
          <w:sz w:val="16"/>
        </w:rPr>
      </w:pPr>
    </w:p>
    <w:p w14:paraId="390C53F9" w14:textId="77777777" w:rsidR="00CD56AA" w:rsidRDefault="00CD56AA">
      <w:pPr>
        <w:ind w:left="284"/>
        <w:jc w:val="both"/>
        <w:rPr>
          <w:rFonts w:ascii="Marianne" w:hAnsi="Marianne" w:cs="Arial"/>
          <w:sz w:val="16"/>
        </w:rPr>
      </w:pPr>
    </w:p>
    <w:p w14:paraId="28FE4190" w14:textId="77777777" w:rsidR="00CD56AA" w:rsidRDefault="00CD56AA">
      <w:pPr>
        <w:ind w:left="284"/>
        <w:jc w:val="both"/>
        <w:rPr>
          <w:rFonts w:ascii="Marianne" w:hAnsi="Marianne" w:cs="Arial"/>
          <w:sz w:val="16"/>
        </w:rPr>
      </w:pPr>
    </w:p>
    <w:p w14:paraId="3D25FD71" w14:textId="77777777" w:rsidR="00CD56AA" w:rsidRDefault="00CC5807">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7578A081" w14:textId="77777777" w:rsidR="00CD56AA" w:rsidRDefault="00CD56AA">
      <w:pPr>
        <w:ind w:left="284"/>
        <w:jc w:val="both"/>
        <w:rPr>
          <w:rFonts w:ascii="Marianne" w:hAnsi="Marianne" w:cs="Arial"/>
          <w:sz w:val="16"/>
        </w:rPr>
      </w:pPr>
    </w:p>
    <w:p w14:paraId="2FB26781" w14:textId="77777777" w:rsidR="00CD56AA" w:rsidRDefault="00CD56AA">
      <w:pPr>
        <w:ind w:left="284"/>
        <w:jc w:val="both"/>
        <w:rPr>
          <w:rFonts w:ascii="Marianne" w:hAnsi="Marianne" w:cs="Arial"/>
          <w:sz w:val="16"/>
        </w:rPr>
      </w:pPr>
    </w:p>
    <w:p w14:paraId="6A399667" w14:textId="77777777" w:rsidR="00CD56AA" w:rsidRDefault="00CD56AA">
      <w:pPr>
        <w:ind w:left="284"/>
        <w:jc w:val="both"/>
        <w:rPr>
          <w:rFonts w:ascii="Marianne" w:hAnsi="Marianne" w:cs="Arial"/>
          <w:sz w:val="16"/>
        </w:rPr>
      </w:pPr>
    </w:p>
    <w:p w14:paraId="3E4BE5C1" w14:textId="77777777" w:rsidR="00CD56AA" w:rsidRDefault="00CD56AA">
      <w:pPr>
        <w:ind w:left="284"/>
        <w:jc w:val="both"/>
        <w:rPr>
          <w:rFonts w:ascii="Marianne" w:hAnsi="Marianne" w:cs="Arial"/>
          <w:sz w:val="16"/>
        </w:rPr>
      </w:pPr>
    </w:p>
    <w:p w14:paraId="00B9EC04" w14:textId="77777777" w:rsidR="00CD56AA" w:rsidRDefault="00CD56AA">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CD56AA" w14:paraId="530D326A" w14:textId="77777777">
        <w:trPr>
          <w:trHeight w:val="653"/>
        </w:trPr>
        <w:tc>
          <w:tcPr>
            <w:tcW w:w="9994" w:type="dxa"/>
            <w:shd w:val="clear" w:color="auto" w:fill="465F9D"/>
          </w:tcPr>
          <w:p w14:paraId="77A01331" w14:textId="77777777" w:rsidR="00CD56AA" w:rsidRDefault="00CC5807">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3C53FC60"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7D05CFFB" w14:textId="77777777" w:rsidR="00CD56AA" w:rsidRDefault="00CC5807">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6308B99B" w14:textId="77777777" w:rsidR="00CD56AA" w:rsidRDefault="00CD56AA">
      <w:pPr>
        <w:ind w:left="284"/>
        <w:rPr>
          <w:rFonts w:ascii="Marianne" w:hAnsi="Marianne" w:cs="Arial"/>
        </w:rPr>
      </w:pPr>
    </w:p>
    <w:p w14:paraId="60C55F06" w14:textId="77777777" w:rsidR="00CD56AA" w:rsidRDefault="00CC5807">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0EDB62B7" w14:textId="77777777" w:rsidR="00CD56AA" w:rsidRDefault="00CD56AA">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CD56AA" w14:paraId="16EF3A10"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166D1C9" w14:textId="77777777" w:rsidR="00CD56AA" w:rsidRDefault="00CD56AA">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08AD48D" w14:textId="77777777" w:rsidR="00CD56AA" w:rsidRDefault="00CC58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5908F877" w14:textId="77777777" w:rsidR="00CD56AA" w:rsidRDefault="00CC58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4830E5DD" w14:textId="77777777" w:rsidR="00CD56AA" w:rsidRDefault="00CC58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CD56AA" w14:paraId="43DBBF39"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72932511" w14:textId="77777777" w:rsidR="00CD56AA" w:rsidRDefault="00CC5807">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1201F24B" w14:textId="77777777" w:rsidR="00CD56AA" w:rsidRDefault="00CD56AA">
            <w:pPr>
              <w:tabs>
                <w:tab w:val="left" w:pos="864"/>
              </w:tabs>
              <w:snapToGrid w:val="0"/>
              <w:spacing w:before="120" w:after="120"/>
              <w:rPr>
                <w:rFonts w:ascii="Marianne" w:hAnsi="Marianne" w:cs="Arial"/>
                <w:sz w:val="16"/>
                <w:szCs w:val="16"/>
              </w:rPr>
            </w:pPr>
          </w:p>
          <w:p w14:paraId="6FB8D71F" w14:textId="77777777" w:rsidR="00CD56AA" w:rsidRDefault="00CD56AA">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2121C317" w14:textId="77777777" w:rsidR="00CD56AA" w:rsidRDefault="00CD56AA">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27460287" w14:textId="77777777" w:rsidR="00CD56AA" w:rsidRDefault="00CD56AA">
            <w:pPr>
              <w:tabs>
                <w:tab w:val="left" w:pos="864"/>
              </w:tabs>
              <w:snapToGrid w:val="0"/>
              <w:spacing w:before="120" w:after="120"/>
              <w:jc w:val="right"/>
              <w:rPr>
                <w:rFonts w:ascii="Marianne" w:hAnsi="Marianne" w:cs="Arial"/>
                <w:sz w:val="16"/>
                <w:szCs w:val="16"/>
              </w:rPr>
            </w:pPr>
          </w:p>
        </w:tc>
      </w:tr>
      <w:tr w:rsidR="00CD56AA" w14:paraId="7890F4E2" w14:textId="77777777">
        <w:trPr>
          <w:trHeight w:val="737"/>
        </w:trPr>
        <w:tc>
          <w:tcPr>
            <w:tcW w:w="2566" w:type="dxa"/>
            <w:tcBorders>
              <w:left w:val="single" w:sz="8" w:space="0" w:color="000000"/>
              <w:bottom w:val="single" w:sz="8" w:space="0" w:color="000000"/>
            </w:tcBorders>
            <w:shd w:val="clear" w:color="auto" w:fill="auto"/>
          </w:tcPr>
          <w:p w14:paraId="6043C0CD" w14:textId="77777777" w:rsidR="00CD56AA" w:rsidRDefault="00CC5807">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2248632C" w14:textId="77777777" w:rsidR="00CD56AA" w:rsidRDefault="00CD56AA">
            <w:pPr>
              <w:tabs>
                <w:tab w:val="left" w:pos="864"/>
              </w:tabs>
              <w:snapToGrid w:val="0"/>
              <w:spacing w:before="120" w:after="120"/>
              <w:rPr>
                <w:rFonts w:ascii="Marianne" w:hAnsi="Marianne" w:cs="Arial"/>
                <w:sz w:val="16"/>
                <w:szCs w:val="16"/>
              </w:rPr>
            </w:pPr>
          </w:p>
          <w:p w14:paraId="4E115BA3" w14:textId="77777777" w:rsidR="00CD56AA" w:rsidRDefault="00CC580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0AF54F17" w14:textId="77777777" w:rsidR="00CD56AA" w:rsidRDefault="00CD56AA">
            <w:pPr>
              <w:tabs>
                <w:tab w:val="left" w:pos="864"/>
              </w:tabs>
              <w:snapToGrid w:val="0"/>
              <w:spacing w:before="120" w:after="120"/>
              <w:jc w:val="right"/>
              <w:rPr>
                <w:rFonts w:ascii="Marianne" w:hAnsi="Marianne" w:cs="Arial"/>
                <w:sz w:val="16"/>
                <w:szCs w:val="16"/>
              </w:rPr>
            </w:pPr>
          </w:p>
          <w:p w14:paraId="7FE7D4C8" w14:textId="77777777" w:rsidR="00CD56AA" w:rsidRDefault="00CC580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BDAFC08" w14:textId="77777777" w:rsidR="00CD56AA" w:rsidRDefault="00CD56AA">
            <w:pPr>
              <w:tabs>
                <w:tab w:val="left" w:pos="864"/>
              </w:tabs>
              <w:snapToGrid w:val="0"/>
              <w:spacing w:before="120" w:after="120"/>
              <w:jc w:val="right"/>
              <w:rPr>
                <w:rFonts w:ascii="Marianne" w:hAnsi="Marianne" w:cs="Arial"/>
                <w:sz w:val="16"/>
                <w:szCs w:val="16"/>
              </w:rPr>
            </w:pPr>
          </w:p>
          <w:p w14:paraId="1B03B705" w14:textId="77777777" w:rsidR="00CD56AA" w:rsidRDefault="00CC5807">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C0F7989" w14:textId="77777777" w:rsidR="00CD56AA" w:rsidRDefault="00CD56AA">
      <w:pPr>
        <w:tabs>
          <w:tab w:val="left" w:pos="864"/>
        </w:tabs>
        <w:jc w:val="both"/>
        <w:rPr>
          <w:rFonts w:ascii="Marianne" w:hAnsi="Marianne" w:cs="Arial"/>
        </w:rPr>
      </w:pPr>
    </w:p>
    <w:p w14:paraId="28B66B4A" w14:textId="77777777" w:rsidR="00CD56AA" w:rsidRDefault="00CC5807">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793ECCB9" w14:textId="77777777" w:rsidR="00CD56AA" w:rsidRDefault="00CD56AA">
      <w:pPr>
        <w:tabs>
          <w:tab w:val="left" w:pos="864"/>
        </w:tabs>
        <w:jc w:val="both"/>
        <w:rPr>
          <w:rFonts w:ascii="Marianne" w:hAnsi="Marianne" w:cs="Arial"/>
        </w:rPr>
      </w:pPr>
    </w:p>
    <w:p w14:paraId="7940C30C" w14:textId="77777777" w:rsidR="00CD56AA" w:rsidRDefault="00CC5807">
      <w:pPr>
        <w:tabs>
          <w:tab w:val="left" w:pos="864"/>
        </w:tabs>
        <w:ind w:left="567"/>
        <w:jc w:val="both"/>
        <w:rPr>
          <w:rFonts w:ascii="Marianne" w:hAnsi="Marianne" w:cs="Arial"/>
        </w:rPr>
      </w:pPr>
      <w:r>
        <w:rPr>
          <w:rFonts w:ascii="Marianne" w:hAnsi="Marianne" w:cs="Arial"/>
        </w:rPr>
        <w:t>……./…………./……</w:t>
      </w:r>
    </w:p>
    <w:p w14:paraId="4487AEA7" w14:textId="77777777" w:rsidR="00CD56AA" w:rsidRDefault="00CD56AA">
      <w:pPr>
        <w:tabs>
          <w:tab w:val="left" w:pos="864"/>
        </w:tabs>
        <w:jc w:val="both"/>
        <w:rPr>
          <w:rFonts w:ascii="Marianne" w:hAnsi="Marianne" w:cs="Arial"/>
        </w:rPr>
      </w:pPr>
    </w:p>
    <w:p w14:paraId="244409EC" w14:textId="77777777" w:rsidR="00CD56AA" w:rsidRDefault="00CC58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613D60A0" w14:textId="77777777" w:rsidR="00CD56AA" w:rsidRDefault="00CC5807">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AB0B551" w14:textId="77777777" w:rsidR="00CD56AA" w:rsidRDefault="00CC58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38289A13" w14:textId="77777777" w:rsidR="00CD56AA" w:rsidRDefault="00CD56AA">
      <w:pPr>
        <w:tabs>
          <w:tab w:val="left" w:pos="864"/>
        </w:tabs>
        <w:jc w:val="both"/>
        <w:rPr>
          <w:rFonts w:ascii="Marianne" w:hAnsi="Marianne" w:cs="Arial"/>
        </w:rPr>
      </w:pPr>
    </w:p>
    <w:p w14:paraId="08ABA6D8" w14:textId="77777777" w:rsidR="00CD56AA" w:rsidRDefault="00CC580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45B8B">
        <w:rPr>
          <w:rFonts w:ascii="Marianne" w:hAnsi="Marianne"/>
        </w:rPr>
      </w:r>
      <w:r w:rsidR="00C45B8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3"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3C2C5B13" w14:textId="77777777" w:rsidR="00CD56AA" w:rsidRDefault="00CC5807">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0CAEC0FF"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272EA8FE" w14:textId="77777777" w:rsidR="00CD56AA" w:rsidRDefault="00CC58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4"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4415CE26" w14:textId="77777777" w:rsidR="00CD56AA" w:rsidRDefault="00CD56AA">
      <w:pPr>
        <w:tabs>
          <w:tab w:val="left" w:pos="864"/>
        </w:tabs>
        <w:jc w:val="both"/>
        <w:rPr>
          <w:rFonts w:ascii="Marianne" w:hAnsi="Marianne" w:cs="Arial"/>
        </w:rPr>
      </w:pPr>
    </w:p>
    <w:p w14:paraId="13925249" w14:textId="77777777" w:rsidR="00CD56AA" w:rsidRDefault="00CC5807">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F6B831F" w14:textId="77777777" w:rsidR="00CD56AA" w:rsidRDefault="00CC58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A923CD8" w14:textId="77777777" w:rsidR="00CD56AA" w:rsidRDefault="00CD56AA">
      <w:pPr>
        <w:rPr>
          <w:rFonts w:ascii="Marianne" w:hAnsi="Marianne" w:cs="Arial"/>
          <w:sz w:val="18"/>
        </w:rPr>
      </w:pPr>
    </w:p>
    <w:p w14:paraId="2734D242" w14:textId="77777777" w:rsidR="00CD56AA" w:rsidRDefault="00CC5807">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3072F2C3" w14:textId="77777777" w:rsidR="00CD56AA" w:rsidRDefault="00CD56AA">
      <w:pPr>
        <w:ind w:left="284"/>
        <w:rPr>
          <w:rFonts w:ascii="Marianne" w:hAnsi="Marianne" w:cs="Arial"/>
          <w:sz w:val="16"/>
        </w:rPr>
      </w:pPr>
    </w:p>
    <w:p w14:paraId="44D7F2F0" w14:textId="77777777" w:rsidR="00CD56AA" w:rsidRDefault="00CD56AA">
      <w:pPr>
        <w:ind w:left="284"/>
        <w:rPr>
          <w:rFonts w:ascii="Marianne" w:hAnsi="Marianne" w:cs="Arial"/>
          <w:sz w:val="16"/>
        </w:rPr>
      </w:pPr>
    </w:p>
    <w:p w14:paraId="2B8FC1B2" w14:textId="77777777" w:rsidR="00CD56AA" w:rsidRDefault="00CD56AA">
      <w:pPr>
        <w:ind w:left="284"/>
        <w:rPr>
          <w:rFonts w:ascii="Marianne" w:hAnsi="Marianne" w:cs="Arial"/>
          <w:sz w:val="16"/>
        </w:rPr>
      </w:pPr>
    </w:p>
    <w:p w14:paraId="4506A1B4" w14:textId="77777777" w:rsidR="00CD56AA" w:rsidRDefault="00CC5807">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A7660A4" w14:textId="77777777" w:rsidR="00CD56AA" w:rsidRDefault="00CD56AA">
      <w:pPr>
        <w:ind w:left="284"/>
        <w:rPr>
          <w:rFonts w:ascii="Marianne" w:hAnsi="Marianne" w:cs="Arial"/>
        </w:rPr>
      </w:pPr>
    </w:p>
    <w:p w14:paraId="1A663CC9" w14:textId="77777777" w:rsidR="00CD56AA" w:rsidRDefault="00CD56AA">
      <w:pPr>
        <w:ind w:left="284"/>
        <w:rPr>
          <w:rFonts w:ascii="Marianne" w:hAnsi="Marianne" w:cs="Arial"/>
        </w:rPr>
      </w:pPr>
    </w:p>
    <w:p w14:paraId="5F36B040" w14:textId="77777777" w:rsidR="00CD56AA" w:rsidRDefault="00CD56AA">
      <w:pPr>
        <w:ind w:left="284"/>
        <w:rPr>
          <w:rFonts w:ascii="Marianne" w:hAnsi="Marianne" w:cs="Arial"/>
        </w:rPr>
      </w:pPr>
    </w:p>
    <w:p w14:paraId="50148128" w14:textId="77777777" w:rsidR="00CD56AA" w:rsidRDefault="00CD56AA">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56AA" w14:paraId="0264CC24" w14:textId="77777777">
        <w:tc>
          <w:tcPr>
            <w:tcW w:w="9852" w:type="dxa"/>
            <w:shd w:val="clear" w:color="auto" w:fill="465F9D"/>
          </w:tcPr>
          <w:p w14:paraId="3DABC9AD" w14:textId="77777777" w:rsidR="00CD56AA" w:rsidRDefault="00CC5807">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FF82FD5"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1F4FE569" w14:textId="77777777" w:rsidR="00CD56AA" w:rsidRDefault="00CC5807">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5720AE42"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1BC9EDE6" w14:textId="77777777" w:rsidR="00CD56AA" w:rsidRDefault="00CC58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2CB854D1" w14:textId="77777777" w:rsidR="00CD56AA" w:rsidRDefault="00CD56AA">
      <w:pPr>
        <w:pStyle w:val="En-tte"/>
        <w:tabs>
          <w:tab w:val="clear" w:pos="4536"/>
          <w:tab w:val="clear" w:pos="9072"/>
          <w:tab w:val="left" w:pos="864"/>
        </w:tabs>
        <w:rPr>
          <w:rFonts w:ascii="Marianne" w:hAnsi="Marianne" w:cs="Arial"/>
        </w:rPr>
      </w:pPr>
    </w:p>
    <w:p w14:paraId="369A9B9C" w14:textId="77777777" w:rsidR="00CD56AA" w:rsidRDefault="00CD56AA">
      <w:pPr>
        <w:pStyle w:val="En-tte"/>
        <w:tabs>
          <w:tab w:val="clear" w:pos="4536"/>
          <w:tab w:val="clear" w:pos="9072"/>
          <w:tab w:val="left" w:pos="864"/>
        </w:tabs>
        <w:rPr>
          <w:rFonts w:ascii="Marianne" w:hAnsi="Marianne" w:cs="Arial"/>
        </w:rPr>
      </w:pPr>
    </w:p>
    <w:p w14:paraId="645086A9" w14:textId="77777777" w:rsidR="00CD56AA" w:rsidRDefault="00CD56AA">
      <w:pPr>
        <w:pStyle w:val="En-tte"/>
        <w:tabs>
          <w:tab w:val="clear" w:pos="4536"/>
          <w:tab w:val="clear" w:pos="9072"/>
          <w:tab w:val="left" w:pos="864"/>
        </w:tabs>
        <w:rPr>
          <w:rFonts w:ascii="Marianne" w:hAnsi="Marianne" w:cs="Arial"/>
        </w:rPr>
      </w:pPr>
    </w:p>
    <w:p w14:paraId="004AFD2E" w14:textId="77777777" w:rsidR="00CD56AA" w:rsidRDefault="00CD56AA">
      <w:pPr>
        <w:pStyle w:val="En-tte"/>
        <w:tabs>
          <w:tab w:val="clear" w:pos="4536"/>
          <w:tab w:val="clear" w:pos="9072"/>
          <w:tab w:val="left" w:pos="864"/>
        </w:tabs>
        <w:rPr>
          <w:rFonts w:ascii="Marianne" w:hAnsi="Marianne" w:cs="Arial"/>
        </w:rPr>
      </w:pPr>
    </w:p>
    <w:p w14:paraId="57DF83E2" w14:textId="77777777" w:rsidR="00CD56AA" w:rsidRDefault="00CD56AA">
      <w:pPr>
        <w:pStyle w:val="En-tte"/>
        <w:tabs>
          <w:tab w:val="clear" w:pos="4536"/>
          <w:tab w:val="clear" w:pos="9072"/>
          <w:tab w:val="left" w:pos="864"/>
        </w:tabs>
        <w:rPr>
          <w:rFonts w:ascii="Marianne" w:hAnsi="Marianne" w:cs="Arial"/>
        </w:rPr>
      </w:pPr>
    </w:p>
    <w:p w14:paraId="34D35B75" w14:textId="77777777" w:rsidR="00CD56AA" w:rsidRDefault="00CC58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5"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2B685E03" w14:textId="77777777" w:rsidR="00CD56AA" w:rsidRDefault="00CD56AA">
      <w:pPr>
        <w:pStyle w:val="En-tte"/>
        <w:tabs>
          <w:tab w:val="clear" w:pos="4536"/>
          <w:tab w:val="clear" w:pos="9072"/>
          <w:tab w:val="left" w:pos="864"/>
        </w:tabs>
        <w:rPr>
          <w:rFonts w:ascii="Marianne" w:hAnsi="Marianne" w:cs="Arial"/>
        </w:rPr>
      </w:pPr>
    </w:p>
    <w:p w14:paraId="5DEB7001" w14:textId="77777777" w:rsidR="00CD56AA" w:rsidRDefault="00CC5807">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2C34CB2E" w14:textId="77777777" w:rsidR="00CD56AA" w:rsidRDefault="00CC58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0635E02" w14:textId="77777777" w:rsidR="00CD56AA" w:rsidRDefault="00CD56AA">
      <w:pPr>
        <w:pStyle w:val="En-tte"/>
        <w:tabs>
          <w:tab w:val="left" w:pos="864"/>
        </w:tabs>
        <w:rPr>
          <w:rFonts w:ascii="Marianne" w:hAnsi="Marianne" w:cs="Arial"/>
        </w:rPr>
      </w:pPr>
    </w:p>
    <w:p w14:paraId="7F1A3256" w14:textId="77777777" w:rsidR="00CD56AA" w:rsidRDefault="00CC5807">
      <w:pPr>
        <w:ind w:left="284"/>
        <w:rPr>
          <w:rFonts w:ascii="Marianne" w:hAnsi="Marianne" w:cs="Arial"/>
          <w:sz w:val="16"/>
        </w:rPr>
      </w:pPr>
      <w:r>
        <w:rPr>
          <w:rFonts w:ascii="Marianne" w:hAnsi="Marianne" w:cs="Arial"/>
          <w:sz w:val="16"/>
        </w:rPr>
        <w:t>- Adresse internet :</w:t>
      </w:r>
    </w:p>
    <w:p w14:paraId="2B0A159D" w14:textId="77777777" w:rsidR="00CD56AA" w:rsidRDefault="00CD56AA">
      <w:pPr>
        <w:pStyle w:val="En-tte"/>
        <w:tabs>
          <w:tab w:val="left" w:pos="864"/>
        </w:tabs>
        <w:rPr>
          <w:rFonts w:ascii="Marianne" w:hAnsi="Marianne" w:cs="Arial"/>
        </w:rPr>
      </w:pPr>
    </w:p>
    <w:p w14:paraId="3CEC0060" w14:textId="77777777" w:rsidR="00CD56AA" w:rsidRDefault="00CD56AA">
      <w:pPr>
        <w:pStyle w:val="En-tte"/>
        <w:tabs>
          <w:tab w:val="left" w:pos="864"/>
        </w:tabs>
        <w:rPr>
          <w:rFonts w:ascii="Marianne" w:hAnsi="Marianne" w:cs="Arial"/>
        </w:rPr>
      </w:pPr>
    </w:p>
    <w:p w14:paraId="44D742A2" w14:textId="77777777" w:rsidR="00CD56AA" w:rsidRDefault="00CC5807">
      <w:pPr>
        <w:ind w:left="284"/>
        <w:rPr>
          <w:rFonts w:ascii="Marianne" w:hAnsi="Marianne" w:cs="Arial"/>
          <w:sz w:val="16"/>
        </w:rPr>
      </w:pPr>
      <w:r>
        <w:rPr>
          <w:rFonts w:ascii="Marianne" w:hAnsi="Marianne" w:cs="Arial"/>
          <w:sz w:val="16"/>
        </w:rPr>
        <w:t>- Renseignements nécessaires pour y accéder :</w:t>
      </w:r>
    </w:p>
    <w:p w14:paraId="11241FF0" w14:textId="77777777" w:rsidR="00CD56AA" w:rsidRDefault="00CD56AA">
      <w:pPr>
        <w:ind w:left="284"/>
        <w:rPr>
          <w:rFonts w:ascii="Marianne" w:hAnsi="Marianne" w:cs="Arial"/>
          <w:sz w:val="16"/>
        </w:rPr>
      </w:pPr>
    </w:p>
    <w:p w14:paraId="31EA00EC" w14:textId="77777777" w:rsidR="00CD56AA" w:rsidRDefault="00CD56AA">
      <w:pPr>
        <w:ind w:left="284"/>
      </w:pPr>
    </w:p>
    <w:p w14:paraId="79322331" w14:textId="77777777" w:rsidR="00CD56AA" w:rsidRDefault="00CD56AA">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CD56AA" w14:paraId="3C26342F" w14:textId="77777777">
        <w:trPr>
          <w:trHeight w:val="712"/>
        </w:trPr>
        <w:tc>
          <w:tcPr>
            <w:tcW w:w="9710" w:type="dxa"/>
            <w:shd w:val="clear" w:color="auto" w:fill="465F9D"/>
          </w:tcPr>
          <w:p w14:paraId="137CF741" w14:textId="77777777" w:rsidR="00CD56AA" w:rsidRDefault="00CC5807">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20ACB210" w14:textId="77777777" w:rsidR="00CD56AA" w:rsidRDefault="00CC5807">
      <w:pPr>
        <w:tabs>
          <w:tab w:val="left" w:pos="576"/>
        </w:tabs>
        <w:spacing w:before="120"/>
        <w:jc w:val="both"/>
        <w:rPr>
          <w:rFonts w:ascii="Marianne" w:hAnsi="Marianne" w:cs="Arial"/>
          <w:i/>
          <w:iCs/>
          <w:sz w:val="18"/>
          <w:szCs w:val="18"/>
        </w:rPr>
      </w:pPr>
      <w:r>
        <w:rPr>
          <w:rFonts w:ascii="Marianne" w:hAnsi="Marianne" w:cs="Arial"/>
          <w:i/>
          <w:iCs/>
          <w:sz w:val="18"/>
          <w:szCs w:val="18"/>
        </w:rPr>
        <w:t xml:space="preserve">Rubrique à renseigner dans l’hypothèse où le candidat ou l’un des membres du groupement s’appuie sur la ou les capacités d’un autre opérateur économique, quelle que soit la nature juridique des liens qui l’unissent à cet opérateur (qu’il s’agisse d’un sous-traitant ou </w:t>
      </w:r>
      <w:r>
        <w:rPr>
          <w:rFonts w:ascii="Marianne" w:hAnsi="Marianne" w:cs="Arial"/>
          <w:i/>
          <w:iCs/>
          <w:sz w:val="18"/>
          <w:szCs w:val="18"/>
        </w:rPr>
        <w:lastRenderedPageBreak/>
        <w:t>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6"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7"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1C37D220" w14:textId="77777777" w:rsidR="00CD56AA" w:rsidRDefault="00CC5807">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2484E5F3" w14:textId="77777777" w:rsidR="00CD56AA" w:rsidRDefault="00CD56AA">
      <w:pPr>
        <w:tabs>
          <w:tab w:val="left" w:pos="576"/>
        </w:tabs>
        <w:rPr>
          <w:rFonts w:ascii="Marianne" w:hAnsi="Marianne" w:cs="Arial"/>
          <w:iCs/>
        </w:rPr>
      </w:pPr>
    </w:p>
    <w:p w14:paraId="19766A54" w14:textId="77777777" w:rsidR="00CD56AA" w:rsidRDefault="00CC5807">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ED9E431" w14:textId="77777777" w:rsidR="00CD56AA" w:rsidRDefault="00CC5807">
      <w:pPr>
        <w:jc w:val="both"/>
        <w:rPr>
          <w:rFonts w:ascii="Marianne" w:hAnsi="Marianne" w:cs="Arial"/>
          <w:i/>
          <w:iCs/>
          <w:sz w:val="18"/>
          <w:szCs w:val="18"/>
        </w:rPr>
      </w:pPr>
      <w:r>
        <w:rPr>
          <w:rFonts w:ascii="Marianne" w:hAnsi="Marianne" w:cs="Arial"/>
          <w:i/>
          <w:iCs/>
          <w:sz w:val="18"/>
          <w:szCs w:val="18"/>
        </w:rPr>
        <w:t>(Adapter le tableau autant que nécessaire)</w:t>
      </w:r>
    </w:p>
    <w:p w14:paraId="3814172D" w14:textId="77777777" w:rsidR="00CD56AA" w:rsidRDefault="00CD56AA">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CD56AA" w14:paraId="51EEBC62" w14:textId="77777777">
        <w:trPr>
          <w:trHeight w:val="1200"/>
        </w:trPr>
        <w:tc>
          <w:tcPr>
            <w:tcW w:w="832" w:type="dxa"/>
            <w:tcBorders>
              <w:top w:val="single" w:sz="4" w:space="0" w:color="000000"/>
              <w:left w:val="single" w:sz="4" w:space="0" w:color="000000"/>
              <w:bottom w:val="single" w:sz="4" w:space="0" w:color="000000"/>
            </w:tcBorders>
            <w:vAlign w:val="center"/>
          </w:tcPr>
          <w:p w14:paraId="75C9D80F" w14:textId="77777777" w:rsidR="00CD56AA" w:rsidRDefault="00CC5807">
            <w:pPr>
              <w:jc w:val="center"/>
              <w:rPr>
                <w:rFonts w:ascii="Marianne" w:hAnsi="Marianne" w:cs="Arial"/>
                <w:b/>
              </w:rPr>
            </w:pPr>
            <w:r>
              <w:rPr>
                <w:rFonts w:ascii="Marianne" w:hAnsi="Marianne" w:cs="Arial"/>
                <w:b/>
              </w:rPr>
              <w:t>N°</w:t>
            </w:r>
          </w:p>
          <w:p w14:paraId="5B72B8ED" w14:textId="77777777" w:rsidR="00CD56AA" w:rsidRDefault="00CC5807">
            <w:pPr>
              <w:jc w:val="center"/>
              <w:rPr>
                <w:rFonts w:ascii="Marianne" w:hAnsi="Marianne" w:cs="Arial"/>
                <w:b/>
              </w:rPr>
            </w:pPr>
            <w:r>
              <w:rPr>
                <w:rFonts w:ascii="Marianne" w:hAnsi="Marianne" w:cs="Arial"/>
                <w:b/>
              </w:rPr>
              <w:t>du</w:t>
            </w:r>
          </w:p>
          <w:p w14:paraId="5B2D3124" w14:textId="77777777" w:rsidR="00CD56AA" w:rsidRDefault="00CC5807">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FC31222" w14:textId="77777777" w:rsidR="00CD56AA" w:rsidRDefault="00CC5807">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B9D50" w14:textId="77777777" w:rsidR="00CD56AA" w:rsidRDefault="00CC5807">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CD56AA" w14:paraId="73004662" w14:textId="77777777">
        <w:trPr>
          <w:trHeight w:val="1021"/>
        </w:trPr>
        <w:tc>
          <w:tcPr>
            <w:tcW w:w="832" w:type="dxa"/>
            <w:tcBorders>
              <w:top w:val="single" w:sz="4" w:space="0" w:color="000000"/>
              <w:left w:val="single" w:sz="4" w:space="0" w:color="000000"/>
            </w:tcBorders>
            <w:shd w:val="clear" w:color="auto" w:fill="B4C6E7"/>
          </w:tcPr>
          <w:p w14:paraId="4EBDEFE4" w14:textId="77777777" w:rsidR="00CD56AA" w:rsidRDefault="00CD56AA">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67A8D412" w14:textId="77777777" w:rsidR="00CD56AA" w:rsidRDefault="00CD56AA">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52DC9300" w14:textId="77777777" w:rsidR="00CD56AA" w:rsidRDefault="00CD56AA">
            <w:pPr>
              <w:snapToGrid w:val="0"/>
              <w:jc w:val="both"/>
              <w:rPr>
                <w:rFonts w:ascii="Marianne" w:hAnsi="Marianne" w:cs="Arial"/>
              </w:rPr>
            </w:pPr>
          </w:p>
        </w:tc>
      </w:tr>
      <w:tr w:rsidR="00CD56AA" w14:paraId="3680E067" w14:textId="77777777">
        <w:trPr>
          <w:trHeight w:val="1021"/>
        </w:trPr>
        <w:tc>
          <w:tcPr>
            <w:tcW w:w="832" w:type="dxa"/>
            <w:tcBorders>
              <w:left w:val="single" w:sz="4" w:space="0" w:color="000000"/>
            </w:tcBorders>
          </w:tcPr>
          <w:p w14:paraId="6C990034"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auto"/>
          </w:tcPr>
          <w:p w14:paraId="44A9CC97"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11AA6E1" w14:textId="77777777" w:rsidR="00CD56AA" w:rsidRDefault="00CD56AA">
            <w:pPr>
              <w:snapToGrid w:val="0"/>
              <w:jc w:val="both"/>
              <w:rPr>
                <w:rFonts w:ascii="Marianne" w:hAnsi="Marianne" w:cs="Arial"/>
              </w:rPr>
            </w:pPr>
          </w:p>
        </w:tc>
      </w:tr>
      <w:tr w:rsidR="00CD56AA" w14:paraId="5EE8A395" w14:textId="77777777">
        <w:trPr>
          <w:trHeight w:val="1021"/>
        </w:trPr>
        <w:tc>
          <w:tcPr>
            <w:tcW w:w="832" w:type="dxa"/>
            <w:tcBorders>
              <w:left w:val="single" w:sz="4" w:space="0" w:color="000000"/>
            </w:tcBorders>
            <w:shd w:val="clear" w:color="auto" w:fill="B4C6E7"/>
          </w:tcPr>
          <w:p w14:paraId="092DA105"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B4C6E7"/>
          </w:tcPr>
          <w:p w14:paraId="3686E8E0"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0A0ABB8" w14:textId="77777777" w:rsidR="00CD56AA" w:rsidRDefault="00CD56AA">
            <w:pPr>
              <w:snapToGrid w:val="0"/>
              <w:jc w:val="both"/>
              <w:rPr>
                <w:rFonts w:ascii="Marianne" w:hAnsi="Marianne" w:cs="Arial"/>
              </w:rPr>
            </w:pPr>
          </w:p>
        </w:tc>
      </w:tr>
      <w:tr w:rsidR="00CD56AA" w14:paraId="2AC6C0B0" w14:textId="77777777">
        <w:trPr>
          <w:trHeight w:val="1021"/>
        </w:trPr>
        <w:tc>
          <w:tcPr>
            <w:tcW w:w="832" w:type="dxa"/>
            <w:tcBorders>
              <w:left w:val="single" w:sz="4" w:space="0" w:color="000000"/>
            </w:tcBorders>
          </w:tcPr>
          <w:p w14:paraId="1DD88125"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auto"/>
          </w:tcPr>
          <w:p w14:paraId="15DF1F24"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BBA727C" w14:textId="77777777" w:rsidR="00CD56AA" w:rsidRDefault="00CD56AA">
            <w:pPr>
              <w:snapToGrid w:val="0"/>
              <w:jc w:val="both"/>
              <w:rPr>
                <w:rFonts w:ascii="Marianne" w:hAnsi="Marianne" w:cs="Arial"/>
              </w:rPr>
            </w:pPr>
          </w:p>
        </w:tc>
      </w:tr>
      <w:tr w:rsidR="00CD56AA" w14:paraId="06DEF8D7" w14:textId="77777777">
        <w:trPr>
          <w:trHeight w:val="1021"/>
        </w:trPr>
        <w:tc>
          <w:tcPr>
            <w:tcW w:w="832" w:type="dxa"/>
            <w:tcBorders>
              <w:left w:val="single" w:sz="4" w:space="0" w:color="000000"/>
            </w:tcBorders>
            <w:shd w:val="clear" w:color="auto" w:fill="B4C6E7"/>
          </w:tcPr>
          <w:p w14:paraId="25DAD7E9"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B4C6E7"/>
          </w:tcPr>
          <w:p w14:paraId="5799D36B"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43509E8A" w14:textId="77777777" w:rsidR="00CD56AA" w:rsidRDefault="00CD56AA">
            <w:pPr>
              <w:snapToGrid w:val="0"/>
              <w:jc w:val="both"/>
              <w:rPr>
                <w:rFonts w:ascii="Marianne" w:hAnsi="Marianne" w:cs="Arial"/>
              </w:rPr>
            </w:pPr>
          </w:p>
        </w:tc>
      </w:tr>
      <w:tr w:rsidR="00CD56AA" w14:paraId="42CDC27D" w14:textId="77777777">
        <w:trPr>
          <w:trHeight w:val="1021"/>
        </w:trPr>
        <w:tc>
          <w:tcPr>
            <w:tcW w:w="832" w:type="dxa"/>
            <w:tcBorders>
              <w:left w:val="single" w:sz="4" w:space="0" w:color="000000"/>
            </w:tcBorders>
          </w:tcPr>
          <w:p w14:paraId="32FD0861"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auto"/>
          </w:tcPr>
          <w:p w14:paraId="30373486"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50E6D6DD" w14:textId="77777777" w:rsidR="00CD56AA" w:rsidRDefault="00CD56AA">
            <w:pPr>
              <w:snapToGrid w:val="0"/>
              <w:jc w:val="both"/>
              <w:rPr>
                <w:rFonts w:ascii="Marianne" w:hAnsi="Marianne" w:cs="Arial"/>
              </w:rPr>
            </w:pPr>
          </w:p>
        </w:tc>
      </w:tr>
      <w:tr w:rsidR="00CD56AA" w14:paraId="0837AEB6" w14:textId="77777777">
        <w:trPr>
          <w:trHeight w:val="1021"/>
        </w:trPr>
        <w:tc>
          <w:tcPr>
            <w:tcW w:w="832" w:type="dxa"/>
            <w:tcBorders>
              <w:left w:val="single" w:sz="4" w:space="0" w:color="000000"/>
            </w:tcBorders>
            <w:shd w:val="clear" w:color="auto" w:fill="B4C6E7"/>
          </w:tcPr>
          <w:p w14:paraId="6AAB05F5"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B4C6E7"/>
          </w:tcPr>
          <w:p w14:paraId="3E106BF5"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70A7BAF" w14:textId="77777777" w:rsidR="00CD56AA" w:rsidRDefault="00CD56AA">
            <w:pPr>
              <w:snapToGrid w:val="0"/>
              <w:jc w:val="both"/>
              <w:rPr>
                <w:rFonts w:ascii="Marianne" w:hAnsi="Marianne" w:cs="Arial"/>
              </w:rPr>
            </w:pPr>
          </w:p>
        </w:tc>
      </w:tr>
      <w:tr w:rsidR="00CD56AA" w14:paraId="68156B30" w14:textId="77777777">
        <w:trPr>
          <w:trHeight w:val="1021"/>
        </w:trPr>
        <w:tc>
          <w:tcPr>
            <w:tcW w:w="832" w:type="dxa"/>
            <w:tcBorders>
              <w:left w:val="single" w:sz="4" w:space="0" w:color="000000"/>
            </w:tcBorders>
          </w:tcPr>
          <w:p w14:paraId="5B363031"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auto"/>
          </w:tcPr>
          <w:p w14:paraId="48E3AADB"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11E7257" w14:textId="77777777" w:rsidR="00CD56AA" w:rsidRDefault="00CD56AA">
            <w:pPr>
              <w:snapToGrid w:val="0"/>
              <w:jc w:val="both"/>
              <w:rPr>
                <w:rFonts w:ascii="Marianne" w:hAnsi="Marianne" w:cs="Arial"/>
              </w:rPr>
            </w:pPr>
          </w:p>
        </w:tc>
      </w:tr>
      <w:tr w:rsidR="00CD56AA" w14:paraId="0A8F6443" w14:textId="77777777">
        <w:trPr>
          <w:trHeight w:val="1021"/>
        </w:trPr>
        <w:tc>
          <w:tcPr>
            <w:tcW w:w="832" w:type="dxa"/>
            <w:tcBorders>
              <w:left w:val="single" w:sz="4" w:space="0" w:color="000000"/>
              <w:bottom w:val="single" w:sz="4" w:space="0" w:color="000000"/>
            </w:tcBorders>
            <w:shd w:val="clear" w:color="auto" w:fill="B4C6E7"/>
          </w:tcPr>
          <w:p w14:paraId="18BE0CBF" w14:textId="77777777" w:rsidR="00CD56AA" w:rsidRDefault="00CD56AA">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4DFBBBF9" w14:textId="77777777" w:rsidR="00CD56AA" w:rsidRDefault="00CD56AA">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4D672F53" w14:textId="77777777" w:rsidR="00CD56AA" w:rsidRDefault="00CD56AA">
            <w:pPr>
              <w:snapToGrid w:val="0"/>
              <w:jc w:val="both"/>
              <w:rPr>
                <w:rFonts w:ascii="Marianne" w:hAnsi="Marianne" w:cs="Arial"/>
              </w:rPr>
            </w:pPr>
          </w:p>
        </w:tc>
      </w:tr>
    </w:tbl>
    <w:p w14:paraId="3A062167" w14:textId="77777777" w:rsidR="00CD56AA" w:rsidRDefault="00CD56AA">
      <w:pPr>
        <w:pStyle w:val="En-tte"/>
        <w:tabs>
          <w:tab w:val="clear" w:pos="4536"/>
          <w:tab w:val="clear" w:pos="9072"/>
          <w:tab w:val="left" w:pos="864"/>
        </w:tabs>
        <w:rPr>
          <w:rFonts w:ascii="Marianne" w:hAnsi="Marianne" w:cs="Arial"/>
          <w:sz w:val="18"/>
          <w:szCs w:val="18"/>
        </w:rPr>
      </w:pPr>
    </w:p>
    <w:p w14:paraId="183C35B3" w14:textId="77777777" w:rsidR="00CD56AA" w:rsidRDefault="00CD56AA">
      <w:pPr>
        <w:pStyle w:val="En-tte"/>
        <w:tabs>
          <w:tab w:val="clear" w:pos="4536"/>
          <w:tab w:val="clear" w:pos="9072"/>
          <w:tab w:val="left" w:pos="864"/>
        </w:tabs>
        <w:rPr>
          <w:rFonts w:ascii="Marianne" w:hAnsi="Marianne" w:cs="Arial"/>
          <w:sz w:val="18"/>
          <w:szCs w:val="18"/>
        </w:rPr>
      </w:pPr>
    </w:p>
    <w:p w14:paraId="58E4E03A" w14:textId="77777777" w:rsidR="00CD56AA" w:rsidRDefault="00CD56AA">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56AA" w14:paraId="0DC2EE15" w14:textId="77777777">
        <w:trPr>
          <w:trHeight w:val="407"/>
        </w:trPr>
        <w:tc>
          <w:tcPr>
            <w:tcW w:w="9852" w:type="dxa"/>
            <w:shd w:val="clear" w:color="auto" w:fill="465F9D"/>
          </w:tcPr>
          <w:p w14:paraId="5F7B06DB" w14:textId="77777777" w:rsidR="00CD56AA" w:rsidRDefault="00CC5807">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0A344C09" w14:textId="77777777" w:rsidR="00CD56AA" w:rsidRDefault="00CD56AA">
      <w:pPr>
        <w:tabs>
          <w:tab w:val="left" w:pos="426"/>
        </w:tabs>
        <w:jc w:val="both"/>
        <w:rPr>
          <w:rFonts w:ascii="Marianne" w:hAnsi="Marianne" w:cs="Arial"/>
          <w:spacing w:val="-10"/>
        </w:rPr>
      </w:pPr>
    </w:p>
    <w:p w14:paraId="1355B5C9" w14:textId="77777777" w:rsidR="00CD56AA" w:rsidRDefault="00CC5807">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5A2BA28E" w14:textId="77777777" w:rsidR="00CD56AA" w:rsidRDefault="00CD56AA">
      <w:pPr>
        <w:tabs>
          <w:tab w:val="left" w:pos="426"/>
        </w:tabs>
        <w:jc w:val="both"/>
        <w:rPr>
          <w:rFonts w:ascii="Marianne" w:hAnsi="Marianne" w:cs="Arial"/>
          <w:spacing w:val="-10"/>
        </w:rPr>
      </w:pPr>
    </w:p>
    <w:p w14:paraId="570806D0" w14:textId="77777777" w:rsidR="00CD56AA" w:rsidRDefault="00CD56AA">
      <w:pPr>
        <w:tabs>
          <w:tab w:val="left" w:pos="426"/>
        </w:tabs>
        <w:jc w:val="both"/>
        <w:rPr>
          <w:rFonts w:ascii="Marianne" w:hAnsi="Marianne" w:cs="Arial"/>
          <w:spacing w:val="-10"/>
        </w:rPr>
      </w:pPr>
    </w:p>
    <w:p w14:paraId="69FA429C" w14:textId="77777777" w:rsidR="00CD56AA" w:rsidRDefault="00CD56AA">
      <w:pPr>
        <w:tabs>
          <w:tab w:val="left" w:pos="426"/>
        </w:tabs>
        <w:jc w:val="both"/>
        <w:rPr>
          <w:rFonts w:ascii="Marianne" w:hAnsi="Marianne" w:cs="Arial"/>
          <w:spacing w:val="-10"/>
        </w:rPr>
      </w:pPr>
    </w:p>
    <w:p w14:paraId="40DA4DD6" w14:textId="77777777" w:rsidR="00CD56AA" w:rsidRDefault="00CD56AA">
      <w:pPr>
        <w:tabs>
          <w:tab w:val="left" w:pos="426"/>
        </w:tabs>
        <w:jc w:val="both"/>
        <w:rPr>
          <w:rFonts w:ascii="Marianne" w:hAnsi="Marianne" w:cs="Arial"/>
          <w:spacing w:val="-10"/>
        </w:rPr>
      </w:pPr>
    </w:p>
    <w:p w14:paraId="11E8EB8D" w14:textId="77777777" w:rsidR="00CD56AA" w:rsidRDefault="00CD56AA">
      <w:pPr>
        <w:tabs>
          <w:tab w:val="left" w:pos="426"/>
        </w:tabs>
        <w:jc w:val="both"/>
        <w:rPr>
          <w:rFonts w:ascii="Marianne" w:hAnsi="Marianne" w:cs="Arial"/>
          <w:spacing w:val="-10"/>
        </w:rPr>
      </w:pPr>
    </w:p>
    <w:p w14:paraId="2FA14DC6" w14:textId="77777777" w:rsidR="00CD56AA" w:rsidRDefault="00CD56AA">
      <w:pPr>
        <w:tabs>
          <w:tab w:val="left" w:pos="426"/>
        </w:tabs>
        <w:jc w:val="both"/>
        <w:rPr>
          <w:rFonts w:ascii="Marianne" w:hAnsi="Marianne" w:cs="Arial"/>
          <w:spacing w:val="-10"/>
        </w:rPr>
      </w:pPr>
    </w:p>
    <w:p w14:paraId="5A317EB1" w14:textId="77777777" w:rsidR="00CD56AA" w:rsidRDefault="00CD56AA">
      <w:pPr>
        <w:tabs>
          <w:tab w:val="left" w:pos="426"/>
        </w:tabs>
        <w:jc w:val="both"/>
        <w:rPr>
          <w:rFonts w:ascii="Marianne" w:hAnsi="Marianne" w:cs="Arial"/>
          <w:spacing w:val="-10"/>
        </w:rPr>
      </w:pPr>
    </w:p>
    <w:p w14:paraId="37D63D5E" w14:textId="77777777" w:rsidR="00CD56AA" w:rsidRDefault="00CD56AA">
      <w:pPr>
        <w:tabs>
          <w:tab w:val="left" w:pos="426"/>
        </w:tabs>
        <w:jc w:val="both"/>
        <w:rPr>
          <w:rFonts w:ascii="Marianne" w:hAnsi="Marianne" w:cs="Arial"/>
          <w:spacing w:val="-10"/>
        </w:rPr>
      </w:pPr>
    </w:p>
    <w:p w14:paraId="30FD1CA9" w14:textId="77777777" w:rsidR="00CD56AA" w:rsidRDefault="00CD56AA">
      <w:pPr>
        <w:tabs>
          <w:tab w:val="left" w:pos="426"/>
        </w:tabs>
        <w:jc w:val="both"/>
        <w:rPr>
          <w:rFonts w:ascii="Marianne" w:hAnsi="Marianne" w:cs="Arial"/>
          <w:spacing w:val="-10"/>
        </w:rPr>
      </w:pPr>
    </w:p>
    <w:p w14:paraId="79414D3E" w14:textId="77777777" w:rsidR="00CD56AA" w:rsidRDefault="00CD56AA">
      <w:pPr>
        <w:tabs>
          <w:tab w:val="left" w:pos="426"/>
        </w:tabs>
        <w:jc w:val="both"/>
        <w:rPr>
          <w:rFonts w:ascii="Marianne" w:hAnsi="Marianne" w:cs="Arial"/>
          <w:spacing w:val="-10"/>
        </w:rPr>
      </w:pPr>
    </w:p>
    <w:p w14:paraId="593D3929" w14:textId="77777777" w:rsidR="00CD56AA" w:rsidRDefault="00CC5807">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1CC6BAA1" w14:textId="77777777" w:rsidR="00CD56AA" w:rsidRDefault="00CD56AA">
      <w:pPr>
        <w:tabs>
          <w:tab w:val="left" w:pos="426"/>
        </w:tabs>
        <w:jc w:val="both"/>
        <w:rPr>
          <w:rFonts w:ascii="Marianne" w:hAnsi="Marianne" w:cs="Arial"/>
          <w:spacing w:val="-10"/>
          <w:sz w:val="22"/>
          <w:szCs w:val="22"/>
        </w:rPr>
      </w:pPr>
    </w:p>
    <w:p w14:paraId="0EF27913" w14:textId="77777777" w:rsidR="00CD56AA" w:rsidRDefault="00CD56AA">
      <w:pPr>
        <w:tabs>
          <w:tab w:val="left" w:pos="426"/>
        </w:tabs>
        <w:jc w:val="both"/>
        <w:rPr>
          <w:rFonts w:ascii="Marianne" w:hAnsi="Marianne" w:cs="Arial"/>
          <w:spacing w:val="-10"/>
          <w:sz w:val="22"/>
          <w:szCs w:val="22"/>
        </w:rPr>
      </w:pPr>
    </w:p>
    <w:p w14:paraId="071B856E" w14:textId="77777777" w:rsidR="00CD56AA" w:rsidRDefault="00CD56AA">
      <w:pPr>
        <w:tabs>
          <w:tab w:val="left" w:pos="426"/>
        </w:tabs>
        <w:jc w:val="both"/>
        <w:rPr>
          <w:rFonts w:ascii="Marianne" w:hAnsi="Marianne" w:cs="Arial"/>
          <w:spacing w:val="-10"/>
          <w:sz w:val="22"/>
          <w:szCs w:val="22"/>
        </w:rPr>
      </w:pPr>
    </w:p>
    <w:p w14:paraId="45DA70ED" w14:textId="77777777" w:rsidR="00CD56AA" w:rsidRDefault="00CD56AA">
      <w:pPr>
        <w:tabs>
          <w:tab w:val="left" w:pos="426"/>
        </w:tabs>
        <w:jc w:val="both"/>
        <w:rPr>
          <w:rFonts w:ascii="Marianne" w:hAnsi="Marianne" w:cs="Arial"/>
          <w:spacing w:val="-10"/>
          <w:sz w:val="22"/>
          <w:szCs w:val="22"/>
        </w:rPr>
      </w:pPr>
    </w:p>
    <w:p w14:paraId="682B1521" w14:textId="77777777" w:rsidR="00CD56AA" w:rsidRDefault="00CD56AA">
      <w:pPr>
        <w:tabs>
          <w:tab w:val="left" w:pos="426"/>
        </w:tabs>
        <w:jc w:val="both"/>
        <w:rPr>
          <w:rFonts w:ascii="Marianne" w:hAnsi="Marianne" w:cs="Arial"/>
          <w:spacing w:val="-10"/>
          <w:sz w:val="22"/>
          <w:szCs w:val="22"/>
        </w:rPr>
      </w:pPr>
    </w:p>
    <w:p w14:paraId="57D67571" w14:textId="77777777" w:rsidR="00CD56AA" w:rsidRDefault="00CD56AA">
      <w:pPr>
        <w:tabs>
          <w:tab w:val="left" w:pos="426"/>
        </w:tabs>
        <w:jc w:val="both"/>
        <w:rPr>
          <w:rFonts w:ascii="Marianne" w:hAnsi="Marianne" w:cs="Arial"/>
          <w:spacing w:val="-10"/>
          <w:sz w:val="22"/>
          <w:szCs w:val="22"/>
        </w:rPr>
      </w:pPr>
    </w:p>
    <w:p w14:paraId="596463D0" w14:textId="77777777" w:rsidR="00CD56AA" w:rsidRDefault="00CD56AA">
      <w:pPr>
        <w:tabs>
          <w:tab w:val="left" w:pos="426"/>
        </w:tabs>
        <w:jc w:val="both"/>
        <w:rPr>
          <w:rFonts w:ascii="Marianne" w:hAnsi="Marianne" w:cs="Arial"/>
          <w:spacing w:val="-10"/>
          <w:sz w:val="22"/>
          <w:szCs w:val="22"/>
        </w:rPr>
      </w:pPr>
    </w:p>
    <w:p w14:paraId="7B5614C0" w14:textId="77777777" w:rsidR="00CD56AA" w:rsidRDefault="00CD56AA">
      <w:pPr>
        <w:tabs>
          <w:tab w:val="left" w:pos="426"/>
        </w:tabs>
        <w:jc w:val="both"/>
        <w:rPr>
          <w:rFonts w:ascii="Marianne" w:hAnsi="Marianne" w:cs="Arial"/>
          <w:spacing w:val="-10"/>
          <w:sz w:val="22"/>
          <w:szCs w:val="22"/>
        </w:rPr>
      </w:pPr>
    </w:p>
    <w:p w14:paraId="3067030F" w14:textId="77777777" w:rsidR="00CD56AA" w:rsidRDefault="00CD56AA">
      <w:pPr>
        <w:tabs>
          <w:tab w:val="left" w:pos="426"/>
        </w:tabs>
        <w:jc w:val="both"/>
        <w:rPr>
          <w:rFonts w:ascii="Marianne" w:hAnsi="Marianne" w:cs="Arial"/>
          <w:spacing w:val="-10"/>
          <w:sz w:val="22"/>
          <w:szCs w:val="22"/>
        </w:rPr>
      </w:pPr>
    </w:p>
    <w:p w14:paraId="7AED3348" w14:textId="77777777" w:rsidR="00CD56AA" w:rsidRDefault="00CD56AA">
      <w:pPr>
        <w:tabs>
          <w:tab w:val="left" w:pos="426"/>
        </w:tabs>
        <w:jc w:val="both"/>
        <w:rPr>
          <w:rFonts w:ascii="Marianne" w:hAnsi="Marianne" w:cs="Arial"/>
          <w:spacing w:val="-10"/>
          <w:sz w:val="22"/>
          <w:szCs w:val="22"/>
        </w:rPr>
      </w:pPr>
    </w:p>
    <w:p w14:paraId="78D55361" w14:textId="77777777" w:rsidR="00CD56AA" w:rsidRDefault="00CD56AA">
      <w:pPr>
        <w:tabs>
          <w:tab w:val="left" w:pos="426"/>
        </w:tabs>
        <w:jc w:val="both"/>
        <w:rPr>
          <w:rFonts w:ascii="Marianne" w:hAnsi="Marianne" w:cs="Arial"/>
          <w:spacing w:val="-10"/>
          <w:sz w:val="22"/>
          <w:szCs w:val="22"/>
        </w:rPr>
      </w:pPr>
    </w:p>
    <w:p w14:paraId="2AECA4C1" w14:textId="77777777" w:rsidR="00CD56AA" w:rsidRDefault="00CD56AA">
      <w:pPr>
        <w:tabs>
          <w:tab w:val="left" w:pos="426"/>
        </w:tabs>
        <w:jc w:val="both"/>
        <w:rPr>
          <w:rFonts w:ascii="Marianne" w:hAnsi="Marianne" w:cs="Arial"/>
          <w:spacing w:val="-10"/>
          <w:sz w:val="22"/>
          <w:szCs w:val="22"/>
        </w:rPr>
      </w:pPr>
    </w:p>
    <w:p w14:paraId="537944F9" w14:textId="77777777" w:rsidR="00CD56AA" w:rsidRDefault="00CD56AA">
      <w:pPr>
        <w:tabs>
          <w:tab w:val="left" w:pos="426"/>
        </w:tabs>
        <w:jc w:val="both"/>
        <w:rPr>
          <w:rFonts w:ascii="Marianne" w:hAnsi="Marianne" w:cs="Arial"/>
          <w:spacing w:val="-10"/>
          <w:sz w:val="22"/>
          <w:szCs w:val="22"/>
        </w:rPr>
      </w:pPr>
    </w:p>
    <w:p w14:paraId="6E57DB85" w14:textId="77777777" w:rsidR="00CD56AA" w:rsidRDefault="00CD56AA">
      <w:pPr>
        <w:tabs>
          <w:tab w:val="left" w:pos="426"/>
        </w:tabs>
        <w:jc w:val="both"/>
        <w:rPr>
          <w:rFonts w:ascii="Marianne" w:hAnsi="Marianne" w:cs="Arial"/>
          <w:spacing w:val="-10"/>
          <w:sz w:val="22"/>
          <w:szCs w:val="22"/>
        </w:rPr>
      </w:pPr>
    </w:p>
    <w:p w14:paraId="3B8D8011" w14:textId="77777777" w:rsidR="00CD56AA" w:rsidRDefault="00CD56AA">
      <w:pPr>
        <w:tabs>
          <w:tab w:val="left" w:pos="426"/>
        </w:tabs>
        <w:jc w:val="both"/>
        <w:rPr>
          <w:rFonts w:ascii="Marianne" w:hAnsi="Marianne" w:cs="Arial"/>
          <w:spacing w:val="-10"/>
          <w:sz w:val="22"/>
          <w:szCs w:val="22"/>
        </w:rPr>
      </w:pPr>
    </w:p>
    <w:p w14:paraId="3E76E4AB" w14:textId="77777777" w:rsidR="00CD56AA" w:rsidRDefault="00CD56AA">
      <w:pPr>
        <w:tabs>
          <w:tab w:val="left" w:pos="426"/>
        </w:tabs>
        <w:jc w:val="both"/>
        <w:rPr>
          <w:rFonts w:ascii="Marianne" w:hAnsi="Marianne" w:cs="Arial"/>
          <w:spacing w:val="-10"/>
          <w:sz w:val="22"/>
          <w:szCs w:val="22"/>
        </w:rPr>
      </w:pPr>
    </w:p>
    <w:p w14:paraId="722F3B73" w14:textId="77777777" w:rsidR="00CD56AA" w:rsidRDefault="00CC5807">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CD56AA">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B3387" w14:textId="77777777" w:rsidR="00CD56AA" w:rsidRDefault="00CC5807">
      <w:r>
        <w:separator/>
      </w:r>
    </w:p>
  </w:endnote>
  <w:endnote w:type="continuationSeparator" w:id="0">
    <w:p w14:paraId="23BAB1FE" w14:textId="77777777" w:rsidR="00CD56AA" w:rsidRDefault="00CC5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1"/>
    <w:family w:val="modern"/>
    <w:pitch w:val="fixed"/>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F81DF" w14:textId="77777777" w:rsidR="004C2AE7" w:rsidRDefault="004C2AE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D56AA" w14:paraId="028063E7" w14:textId="77777777">
      <w:trPr>
        <w:tblHeader/>
      </w:trPr>
      <w:tc>
        <w:tcPr>
          <w:tcW w:w="3513" w:type="dxa"/>
          <w:shd w:val="clear" w:color="auto" w:fill="66CCFF"/>
        </w:tcPr>
        <w:p w14:paraId="77893F03" w14:textId="77777777" w:rsidR="00CD56AA" w:rsidRDefault="00CC5807">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7435684" w14:textId="32D28C02" w:rsidR="00CD56AA" w:rsidRDefault="00C45B8B">
          <w:pPr>
            <w:shd w:val="clear" w:color="auto" w:fill="66CCFF"/>
            <w:snapToGrid w:val="0"/>
            <w:jc w:val="center"/>
            <w:rPr>
              <w:rFonts w:ascii="Marianne" w:hAnsi="Marianne" w:cs="Arial"/>
              <w:b/>
              <w:bCs/>
            </w:rPr>
          </w:pPr>
          <w:r>
            <w:rPr>
              <w:rFonts w:ascii="Arial" w:hAnsi="Arial" w:cs="Arial"/>
            </w:rPr>
            <w:t>F25F016</w:t>
          </w:r>
        </w:p>
      </w:tc>
      <w:tc>
        <w:tcPr>
          <w:tcW w:w="900" w:type="dxa"/>
          <w:shd w:val="clear" w:color="auto" w:fill="66CCFF"/>
        </w:tcPr>
        <w:p w14:paraId="1D5AECAF" w14:textId="77777777" w:rsidR="00CD56AA" w:rsidRDefault="00CC5807">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436AA2D" w14:textId="77777777" w:rsidR="00CD56AA" w:rsidRDefault="00CC5807">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002B4775" w14:textId="77777777" w:rsidR="00CD56AA" w:rsidRDefault="00CC5807">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17611572" w14:textId="77777777" w:rsidR="00CD56AA" w:rsidRDefault="00CC5807">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12853A37" w14:textId="77777777" w:rsidR="00CD56AA" w:rsidRDefault="00CD56AA">
    <w:pPr>
      <w:pStyle w:val="Pieddepage"/>
      <w:jc w:val="center"/>
      <w:rPr>
        <w:rFonts w:ascii="Arial" w:hAnsi="Arial" w:cs="Arial"/>
        <w:sz w:val="16"/>
        <w:szCs w:val="16"/>
      </w:rP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8514D" w14:textId="77777777" w:rsidR="004C2AE7" w:rsidRDefault="004C2AE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0A029E" w14:textId="77777777" w:rsidR="00CD56AA" w:rsidRDefault="00CC5807">
      <w:r>
        <w:separator/>
      </w:r>
    </w:p>
  </w:footnote>
  <w:footnote w:type="continuationSeparator" w:id="0">
    <w:p w14:paraId="57448CA0" w14:textId="77777777" w:rsidR="00CD56AA" w:rsidRDefault="00CC5807">
      <w:r>
        <w:continuationSeparator/>
      </w:r>
    </w:p>
  </w:footnote>
  <w:footnote w:id="1">
    <w:p w14:paraId="2DDDBB84" w14:textId="77777777" w:rsidR="00CD56AA" w:rsidRDefault="00CC5807">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2E6F89FA" w14:textId="77777777" w:rsidR="00CD56AA" w:rsidRDefault="00CC580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080CF931" w14:textId="77777777" w:rsidR="00CD56AA" w:rsidRDefault="00CC580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74C07735" w14:textId="77777777" w:rsidR="00CD56AA" w:rsidRDefault="00CC5807">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C5262" w14:textId="77777777" w:rsidR="004C2AE7" w:rsidRDefault="004C2AE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B9E58" w14:textId="77777777" w:rsidR="004C2AE7" w:rsidRDefault="004C2AE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07AD7" w14:textId="77777777" w:rsidR="004C2AE7" w:rsidRDefault="004C2AE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807"/>
    <w:rsid w:val="00021312"/>
    <w:rsid w:val="0021348A"/>
    <w:rsid w:val="002301CB"/>
    <w:rsid w:val="004C2AE7"/>
    <w:rsid w:val="004C2E04"/>
    <w:rsid w:val="006438C5"/>
    <w:rsid w:val="00A73B58"/>
    <w:rsid w:val="00B514A1"/>
    <w:rsid w:val="00B51CD7"/>
    <w:rsid w:val="00BD291A"/>
    <w:rsid w:val="00C45B8B"/>
    <w:rsid w:val="00CC5807"/>
    <w:rsid w:val="00CD56AA"/>
    <w:rsid w:val="00E74B7A"/>
    <w:rsid w:val="00EF77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D8E4F5C"/>
  <w15:chartTrackingRefBased/>
  <w15:docId w15:val="{F0DD9F7A-4F5D-4D17-AB56-7F3525A62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268272925">
      <w:bodyDiv w:val="1"/>
      <w:marLeft w:val="0"/>
      <w:marRight w:val="0"/>
      <w:marTop w:val="0"/>
      <w:marBottom w:val="0"/>
      <w:divBdr>
        <w:top w:val="none" w:sz="0" w:space="0" w:color="auto"/>
        <w:left w:val="none" w:sz="0" w:space="0" w:color="auto"/>
        <w:bottom w:val="none" w:sz="0" w:space="0" w:color="auto"/>
        <w:right w:val="none" w:sz="0" w:space="0" w:color="auto"/>
      </w:divBdr>
    </w:div>
    <w:div w:id="156541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eur-lex.europa.eu/LexUriServ/LexUriServ.do?uri=OJ:L:2003:124:0036:0041:fr:PDF" TargetMode="External"/><Relationship Id="rId3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9" Type="http://schemas.openxmlformats.org/officeDocument/2006/relationships/hyperlink" Target="https://www.legifrance.gouv.fr/codes/article_lc/LEGIARTI000037703521/" TargetMode="External"/><Relationship Id="rId11" Type="http://schemas.openxmlformats.org/officeDocument/2006/relationships/footer" Target="footer2.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7" Type="http://schemas.openxmlformats.org/officeDocument/2006/relationships/hyperlink" Target="https://www.legifrance.gouv.fr/affichCodeArticle.do?cidTexte=LEGITEXT000006074069&amp;idArticle=LEGIARTI000006797692&amp;dateTexte=&amp;categorieLien=cid" TargetMode="External"/><Relationship Id="rId4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CodeArticle.do?cidTexte=LEGITEXT000006072050&amp;idArticle=LEGIARTI000006903712&amp;dateTexte=&amp;categorieLien=cid" TargetMode="Externa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codes/article_lc/LEGIARTI000046449697"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legifrance.gouv.fr/codes/article_lc/LEGIARTI000037703523" TargetMode="External"/><Relationship Id="rId35" Type="http://schemas.openxmlformats.org/officeDocument/2006/relationships/hyperlink" Target="https://www.legifrance.gouv.fr/affichCodeArticle.do?cidTexte=LEGITEXT000006072050&amp;idArticle=LEGIARTI000006903498" TargetMode="External"/><Relationship Id="rId43" Type="http://schemas.openxmlformats.org/officeDocument/2006/relationships/hyperlink" Target="https://www.legifrance.gouv.fr/affichCodeArticle.do?idArticle=LEGIARTI000006795912&amp;cidTexte=LEGITEXT000006073984" TargetMode="External"/><Relationship Id="rId48"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mailto:marches@grenoble-inp.fr" TargetMode="External"/><Relationship Id="rId33"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6"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7FF56-D8F1-4AC8-A2F7-C3F8C385B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3665</Words>
  <Characters>20162</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23780</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HERRSCHER Capucine (oddonca)</cp:lastModifiedBy>
  <cp:revision>15</cp:revision>
  <cp:lastPrinted>2023-09-26T08:15:00Z</cp:lastPrinted>
  <dcterms:created xsi:type="dcterms:W3CDTF">2024-05-13T13:11:00Z</dcterms:created>
  <dcterms:modified xsi:type="dcterms:W3CDTF">2025-07-23T07:50:00Z</dcterms:modified>
</cp:coreProperties>
</file>